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D67" w:rsidRPr="0074356B" w:rsidRDefault="00AE7D67" w:rsidP="00266E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7D67" w:rsidRPr="00A2033F" w:rsidRDefault="00421AC7" w:rsidP="00AE7D6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2531F">
        <w:rPr>
          <w:rFonts w:ascii="Times New Roman" w:hAnsi="Times New Roman" w:cs="Times New Roman"/>
          <w:sz w:val="20"/>
          <w:szCs w:val="20"/>
        </w:rPr>
        <w:t>Wieliczka</w:t>
      </w:r>
      <w:r w:rsidR="0004394C" w:rsidRPr="00E2531F">
        <w:rPr>
          <w:rFonts w:ascii="Times New Roman" w:hAnsi="Times New Roman" w:cs="Times New Roman"/>
          <w:sz w:val="20"/>
          <w:szCs w:val="20"/>
        </w:rPr>
        <w:t>, 2</w:t>
      </w:r>
      <w:r w:rsidR="00341800">
        <w:rPr>
          <w:rFonts w:ascii="Times New Roman" w:hAnsi="Times New Roman" w:cs="Times New Roman"/>
          <w:sz w:val="20"/>
          <w:szCs w:val="20"/>
        </w:rPr>
        <w:t>2</w:t>
      </w:r>
      <w:r w:rsidR="0004394C" w:rsidRPr="00E2531F">
        <w:rPr>
          <w:rFonts w:ascii="Times New Roman" w:hAnsi="Times New Roman" w:cs="Times New Roman"/>
          <w:sz w:val="20"/>
          <w:szCs w:val="20"/>
        </w:rPr>
        <w:t xml:space="preserve"> września </w:t>
      </w:r>
      <w:r w:rsidR="00AE7D67" w:rsidRPr="00E2531F">
        <w:rPr>
          <w:rFonts w:ascii="Times New Roman" w:hAnsi="Times New Roman" w:cs="Times New Roman"/>
          <w:sz w:val="20"/>
          <w:szCs w:val="20"/>
        </w:rPr>
        <w:t>2017 r.</w:t>
      </w:r>
    </w:p>
    <w:p w:rsidR="00AE7D67" w:rsidRDefault="00AE7D67" w:rsidP="00AE7D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0D6" w:rsidRDefault="004630D6" w:rsidP="00AE7D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0D6" w:rsidRDefault="004630D6" w:rsidP="00AE7D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0D6" w:rsidRPr="00A2033F" w:rsidRDefault="004630D6" w:rsidP="00AE7D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0D6" w:rsidRDefault="00AE7D67" w:rsidP="004630D6">
      <w:pPr>
        <w:tabs>
          <w:tab w:val="left" w:pos="1110"/>
          <w:tab w:val="center" w:pos="4536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2033F">
        <w:rPr>
          <w:rFonts w:ascii="Times New Roman" w:hAnsi="Times New Roman" w:cs="Times New Roman"/>
          <w:b/>
          <w:sz w:val="20"/>
          <w:szCs w:val="20"/>
        </w:rPr>
        <w:tab/>
      </w:r>
      <w:r w:rsidRPr="00A2033F">
        <w:rPr>
          <w:rFonts w:ascii="Times New Roman" w:hAnsi="Times New Roman" w:cs="Times New Roman"/>
          <w:b/>
          <w:sz w:val="20"/>
          <w:szCs w:val="20"/>
        </w:rPr>
        <w:tab/>
      </w:r>
    </w:p>
    <w:p w:rsidR="004630D6" w:rsidRPr="0004394C" w:rsidRDefault="004630D6" w:rsidP="004630D6">
      <w:pPr>
        <w:tabs>
          <w:tab w:val="left" w:pos="1110"/>
          <w:tab w:val="center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4394C">
        <w:rPr>
          <w:rFonts w:ascii="Times New Roman" w:hAnsi="Times New Roman" w:cs="Times New Roman"/>
          <w:b/>
          <w:sz w:val="20"/>
          <w:szCs w:val="20"/>
        </w:rPr>
        <w:t xml:space="preserve">ZAPYTANIE OFERTOWE nr </w:t>
      </w:r>
      <w:r w:rsidR="00F97136" w:rsidRPr="0004394C">
        <w:rPr>
          <w:rFonts w:ascii="Times New Roman" w:hAnsi="Times New Roman" w:cs="Times New Roman"/>
          <w:b/>
          <w:sz w:val="20"/>
          <w:szCs w:val="20"/>
        </w:rPr>
        <w:t>7</w:t>
      </w:r>
      <w:r w:rsidRPr="0004394C">
        <w:rPr>
          <w:rFonts w:ascii="Times New Roman" w:hAnsi="Times New Roman" w:cs="Times New Roman"/>
          <w:b/>
          <w:sz w:val="20"/>
          <w:szCs w:val="20"/>
        </w:rPr>
        <w:t>/GTB/2017</w:t>
      </w:r>
    </w:p>
    <w:p w:rsidR="004630D6" w:rsidRPr="004630D6" w:rsidRDefault="00E2531F" w:rsidP="004630D6">
      <w:pPr>
        <w:tabs>
          <w:tab w:val="left" w:pos="1110"/>
          <w:tab w:val="center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</w:rPr>
        <w:t>z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dnia: 2</w:t>
      </w:r>
      <w:r w:rsidR="00341800">
        <w:rPr>
          <w:rFonts w:ascii="Times New Roman" w:hAnsi="Times New Roman" w:cs="Times New Roman"/>
          <w:b/>
          <w:sz w:val="20"/>
          <w:szCs w:val="20"/>
        </w:rPr>
        <w:t>2</w:t>
      </w:r>
      <w:r w:rsidR="0004394C" w:rsidRPr="0004394C">
        <w:rPr>
          <w:rFonts w:ascii="Times New Roman" w:hAnsi="Times New Roman" w:cs="Times New Roman"/>
          <w:b/>
          <w:sz w:val="20"/>
          <w:szCs w:val="20"/>
        </w:rPr>
        <w:t xml:space="preserve"> września </w:t>
      </w:r>
      <w:r w:rsidR="004630D6" w:rsidRPr="0004394C">
        <w:rPr>
          <w:rFonts w:ascii="Times New Roman" w:hAnsi="Times New Roman" w:cs="Times New Roman"/>
          <w:b/>
          <w:sz w:val="20"/>
          <w:szCs w:val="20"/>
        </w:rPr>
        <w:t>2017 r.</w:t>
      </w:r>
    </w:p>
    <w:p w:rsidR="004630D6" w:rsidRPr="004630D6" w:rsidRDefault="004630D6" w:rsidP="004630D6">
      <w:pPr>
        <w:tabs>
          <w:tab w:val="left" w:pos="1110"/>
          <w:tab w:val="center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7DA6" w:rsidRPr="00BB6800" w:rsidRDefault="004630D6" w:rsidP="004630D6">
      <w:pPr>
        <w:tabs>
          <w:tab w:val="left" w:pos="1110"/>
          <w:tab w:val="center" w:pos="4536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proofErr w:type="gramStart"/>
      <w:r w:rsidRPr="00BB6800">
        <w:rPr>
          <w:rFonts w:ascii="Times New Roman" w:hAnsi="Times New Roman" w:cs="Times New Roman"/>
          <w:b/>
          <w:sz w:val="20"/>
          <w:szCs w:val="20"/>
        </w:rPr>
        <w:t>na</w:t>
      </w:r>
      <w:proofErr w:type="gramEnd"/>
      <w:r w:rsidRPr="00BB6800">
        <w:rPr>
          <w:rFonts w:ascii="Times New Roman" w:hAnsi="Times New Roman" w:cs="Times New Roman"/>
          <w:b/>
          <w:sz w:val="20"/>
          <w:szCs w:val="20"/>
        </w:rPr>
        <w:t xml:space="preserve"> wynajem powierzchni</w:t>
      </w:r>
      <w:r w:rsidR="00BB6800" w:rsidRPr="00BB6800">
        <w:rPr>
          <w:rFonts w:ascii="Times New Roman" w:hAnsi="Times New Roman" w:cs="Times New Roman"/>
          <w:b/>
          <w:sz w:val="20"/>
          <w:szCs w:val="20"/>
        </w:rPr>
        <w:t xml:space="preserve"> wystawienniczej</w:t>
      </w:r>
      <w:r w:rsidRPr="00BB680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AE7D67" w:rsidRPr="00A2033F" w:rsidRDefault="00EA7DA6" w:rsidP="004630D6">
      <w:pPr>
        <w:tabs>
          <w:tab w:val="left" w:pos="1110"/>
          <w:tab w:val="center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BB6800">
        <w:rPr>
          <w:rFonts w:ascii="Times New Roman" w:hAnsi="Times New Roman" w:cs="Times New Roman"/>
          <w:sz w:val="20"/>
          <w:szCs w:val="20"/>
        </w:rPr>
        <w:t>na</w:t>
      </w:r>
      <w:proofErr w:type="gramEnd"/>
      <w:r w:rsidRPr="00BB6800">
        <w:rPr>
          <w:rFonts w:ascii="Times New Roman" w:hAnsi="Times New Roman" w:cs="Times New Roman"/>
          <w:sz w:val="20"/>
          <w:szCs w:val="20"/>
        </w:rPr>
        <w:t xml:space="preserve"> Targach Techniki Motoryzacyjnej w Poznaniu w dniach 5-8 kwietnia 2018 r.</w:t>
      </w:r>
    </w:p>
    <w:p w:rsidR="007C4B48" w:rsidRDefault="007C4B48" w:rsidP="007C4B48">
      <w:pPr>
        <w:tabs>
          <w:tab w:val="left" w:pos="1110"/>
          <w:tab w:val="center" w:pos="453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4630D6" w:rsidRPr="0027793F" w:rsidRDefault="004630D6" w:rsidP="004630D6">
      <w:pPr>
        <w:tabs>
          <w:tab w:val="left" w:pos="1110"/>
          <w:tab w:val="center" w:pos="453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27793F">
        <w:rPr>
          <w:rFonts w:ascii="Times New Roman" w:hAnsi="Times New Roman" w:cs="Times New Roman"/>
          <w:sz w:val="20"/>
          <w:szCs w:val="20"/>
        </w:rPr>
        <w:t>W związku z realizac</w:t>
      </w:r>
      <w:r>
        <w:rPr>
          <w:rFonts w:ascii="Times New Roman" w:hAnsi="Times New Roman" w:cs="Times New Roman"/>
          <w:sz w:val="20"/>
          <w:szCs w:val="20"/>
        </w:rPr>
        <w:t>ją projektu promocyjnego</w:t>
      </w:r>
      <w:r w:rsidRPr="0027793F">
        <w:rPr>
          <w:rFonts w:ascii="Times New Roman" w:hAnsi="Times New Roman" w:cs="Times New Roman"/>
          <w:sz w:val="20"/>
          <w:szCs w:val="20"/>
        </w:rPr>
        <w:t xml:space="preserve"> pn. </w:t>
      </w:r>
      <w:r w:rsidRPr="0027793F">
        <w:rPr>
          <w:rFonts w:ascii="Times New Roman" w:hAnsi="Times New Roman" w:cs="Times New Roman"/>
          <w:i/>
          <w:sz w:val="20"/>
          <w:szCs w:val="20"/>
        </w:rPr>
        <w:t xml:space="preserve">”Promocja na rynkach międzynarodowych nowego produktu: lampa robocza LED uniwersalnego zastosowania oraz promocja polskiej marki produktowej </w:t>
      </w:r>
      <w:proofErr w:type="gramStart"/>
      <w:r w:rsidRPr="0027793F">
        <w:rPr>
          <w:rFonts w:ascii="Times New Roman" w:hAnsi="Times New Roman" w:cs="Times New Roman"/>
          <w:i/>
          <w:sz w:val="20"/>
          <w:szCs w:val="20"/>
        </w:rPr>
        <w:t>WESEM jako</w:t>
      </w:r>
      <w:proofErr w:type="gramEnd"/>
      <w:r w:rsidRPr="0027793F">
        <w:rPr>
          <w:rFonts w:ascii="Times New Roman" w:hAnsi="Times New Roman" w:cs="Times New Roman"/>
          <w:i/>
          <w:sz w:val="20"/>
          <w:szCs w:val="20"/>
        </w:rPr>
        <w:t xml:space="preserve"> solidnego dostawcy zaawansowanych produktów oświetleniowych”,</w:t>
      </w:r>
      <w:r w:rsidRPr="0027793F">
        <w:rPr>
          <w:rFonts w:ascii="Times New Roman" w:hAnsi="Times New Roman" w:cs="Times New Roman"/>
          <w:sz w:val="20"/>
          <w:szCs w:val="20"/>
        </w:rPr>
        <w:t xml:space="preserve"> w ramach Działania 3.3 Wsparcie promocji oraz internacjonalizacji innowacyjnych przedsiębiorstw, Poddziałanie 3.3.3 „Wsparcie MŚP w promocji marek produktowych – Go to </w:t>
      </w:r>
      <w:proofErr w:type="gramStart"/>
      <w:r w:rsidRPr="0027793F">
        <w:rPr>
          <w:rFonts w:ascii="Times New Roman" w:hAnsi="Times New Roman" w:cs="Times New Roman"/>
          <w:sz w:val="20"/>
          <w:szCs w:val="20"/>
        </w:rPr>
        <w:t>Brand,  Programu</w:t>
      </w:r>
      <w:proofErr w:type="gramEnd"/>
      <w:r w:rsidRPr="0027793F">
        <w:rPr>
          <w:rFonts w:ascii="Times New Roman" w:hAnsi="Times New Roman" w:cs="Times New Roman"/>
          <w:sz w:val="20"/>
          <w:szCs w:val="20"/>
        </w:rPr>
        <w:t xml:space="preserve"> Operacyjnego Inteligentny Rozwój, 2014-2020, nr Projektu POIR.03.03.03</w:t>
      </w:r>
      <w:r>
        <w:rPr>
          <w:rFonts w:ascii="Times New Roman" w:hAnsi="Times New Roman" w:cs="Times New Roman"/>
          <w:sz w:val="20"/>
          <w:szCs w:val="20"/>
        </w:rPr>
        <w:t>-12-0028</w:t>
      </w:r>
      <w:r w:rsidRPr="0027793F">
        <w:rPr>
          <w:rFonts w:ascii="Times New Roman" w:hAnsi="Times New Roman" w:cs="Times New Roman"/>
          <w:sz w:val="20"/>
          <w:szCs w:val="20"/>
        </w:rPr>
        <w:t xml:space="preserve">/17. </w:t>
      </w:r>
    </w:p>
    <w:p w:rsidR="004630D6" w:rsidRPr="00631121" w:rsidRDefault="004630D6" w:rsidP="004630D6">
      <w:pPr>
        <w:tabs>
          <w:tab w:val="left" w:pos="1110"/>
          <w:tab w:val="center" w:pos="453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4B48" w:rsidRPr="00631121" w:rsidRDefault="007C4B48" w:rsidP="007C4B48">
      <w:pPr>
        <w:tabs>
          <w:tab w:val="left" w:pos="1110"/>
          <w:tab w:val="center" w:pos="453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631121">
        <w:rPr>
          <w:rFonts w:ascii="Times New Roman" w:hAnsi="Times New Roman" w:cs="Times New Roman"/>
          <w:sz w:val="20"/>
          <w:szCs w:val="20"/>
        </w:rPr>
        <w:t xml:space="preserve">Do przedmiotowego postępowania zastosowanie mają Wytyczne w zakresie kwalifikowalności wydatków w ramach Europejskiego Funduszu Rozwoju Regionalnego, Europejskiego Funduszu Społecznego oraz Funduszu Spójności na lata 2014-2020. </w:t>
      </w:r>
    </w:p>
    <w:p w:rsidR="007C4B48" w:rsidRPr="00631121" w:rsidRDefault="007C4B48" w:rsidP="007C4B48">
      <w:pPr>
        <w:tabs>
          <w:tab w:val="left" w:pos="1110"/>
          <w:tab w:val="center" w:pos="453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:rsidR="00764899" w:rsidRPr="007D4763" w:rsidRDefault="00764899" w:rsidP="00F54645">
      <w:pPr>
        <w:tabs>
          <w:tab w:val="left" w:pos="1110"/>
          <w:tab w:val="center" w:pos="4536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DD766D" w:rsidRPr="007F24DF" w:rsidRDefault="00AE7D67" w:rsidP="00EB6088">
      <w:pPr>
        <w:tabs>
          <w:tab w:val="left" w:pos="1110"/>
          <w:tab w:val="center" w:pos="4536"/>
        </w:tabs>
        <w:spacing w:after="0" w:line="240" w:lineRule="auto"/>
        <w:ind w:left="567"/>
        <w:jc w:val="both"/>
        <w:rPr>
          <w:rFonts w:ascii="Times New Roman" w:hAnsi="Times New Roman" w:cs="Times New Roman"/>
          <w:i/>
          <w:color w:val="0070C0"/>
          <w:sz w:val="20"/>
          <w:szCs w:val="20"/>
          <w:shd w:val="clear" w:color="auto" w:fill="FFFFFF"/>
        </w:rPr>
      </w:pPr>
      <w:r w:rsidRPr="00BB680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Zamawiający zaprasza do składania ofert na</w:t>
      </w:r>
      <w:r w:rsidR="00EB6088" w:rsidRPr="00BB680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wynajem powierzchni wystawienniczej</w:t>
      </w:r>
      <w:r w:rsidR="00EB6088" w:rsidRPr="00BB6800">
        <w:rPr>
          <w:rFonts w:ascii="Times New Roman" w:hAnsi="Times New Roman" w:cs="Times New Roman"/>
          <w:color w:val="FF0000"/>
          <w:sz w:val="20"/>
          <w:szCs w:val="20"/>
          <w:shd w:val="clear" w:color="auto" w:fill="FFFFFF"/>
        </w:rPr>
        <w:t>.</w:t>
      </w:r>
    </w:p>
    <w:p w:rsidR="00421AC7" w:rsidRDefault="00421AC7" w:rsidP="00EB6088">
      <w:pPr>
        <w:tabs>
          <w:tab w:val="left" w:pos="1110"/>
          <w:tab w:val="center" w:pos="453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C4B48" w:rsidRPr="007D4763" w:rsidRDefault="007C4B48" w:rsidP="00EB6088">
      <w:pPr>
        <w:tabs>
          <w:tab w:val="left" w:pos="1110"/>
          <w:tab w:val="center" w:pos="453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E7D67" w:rsidRPr="00EB6088" w:rsidRDefault="00AE7D67" w:rsidP="00F54645">
      <w:pPr>
        <w:pStyle w:val="Akapitzlist"/>
        <w:numPr>
          <w:ilvl w:val="0"/>
          <w:numId w:val="8"/>
        </w:numPr>
        <w:autoSpaceDE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B6088">
        <w:rPr>
          <w:rFonts w:ascii="Times New Roman" w:hAnsi="Times New Roman" w:cs="Times New Roman"/>
          <w:b/>
          <w:sz w:val="20"/>
          <w:szCs w:val="20"/>
        </w:rPr>
        <w:t>NAZWA ORAZ ADRES ZAMAWIAJĄCEGO:</w:t>
      </w:r>
    </w:p>
    <w:p w:rsidR="00AE7D67" w:rsidRDefault="003238EE" w:rsidP="00421AC7">
      <w:pPr>
        <w:pStyle w:val="Default"/>
        <w:ind w:left="567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WESEM Spółka z ograniczoną odpowiedzialnością Sp. k</w:t>
      </w:r>
      <w:r w:rsidR="00E2531F">
        <w:rPr>
          <w:rFonts w:cs="Times New Roman"/>
          <w:color w:val="auto"/>
          <w:sz w:val="20"/>
          <w:szCs w:val="20"/>
        </w:rPr>
        <w:t>.</w:t>
      </w:r>
      <w:r>
        <w:rPr>
          <w:rFonts w:cs="Times New Roman"/>
          <w:color w:val="auto"/>
          <w:sz w:val="20"/>
          <w:szCs w:val="20"/>
        </w:rPr>
        <w:t xml:space="preserve"> (dawniej: WESEM D.M.T. Hajduk Spółka Jawna).</w:t>
      </w:r>
      <w:r w:rsidR="00E2531F">
        <w:rPr>
          <w:rFonts w:cs="Times New Roman"/>
          <w:color w:val="auto"/>
          <w:sz w:val="20"/>
          <w:szCs w:val="20"/>
        </w:rPr>
        <w:t xml:space="preserve">, </w:t>
      </w:r>
      <w:proofErr w:type="gramStart"/>
      <w:r w:rsidR="00E2531F">
        <w:rPr>
          <w:rFonts w:cs="Times New Roman"/>
          <w:color w:val="auto"/>
          <w:sz w:val="20"/>
          <w:szCs w:val="20"/>
        </w:rPr>
        <w:t>ul</w:t>
      </w:r>
      <w:proofErr w:type="gramEnd"/>
      <w:r w:rsidR="00E2531F">
        <w:rPr>
          <w:rFonts w:cs="Times New Roman"/>
          <w:color w:val="auto"/>
          <w:sz w:val="20"/>
          <w:szCs w:val="20"/>
        </w:rPr>
        <w:t>. </w:t>
      </w:r>
      <w:r w:rsidR="00421AC7" w:rsidRPr="00EB6088">
        <w:rPr>
          <w:rFonts w:cs="Times New Roman"/>
          <w:color w:val="auto"/>
          <w:sz w:val="20"/>
          <w:szCs w:val="20"/>
        </w:rPr>
        <w:t>Artura Grottgera 4, 32-020 Wieliczka NIP:</w:t>
      </w:r>
      <w:r w:rsidR="002620FF" w:rsidRPr="00EB6088">
        <w:rPr>
          <w:rFonts w:cs="Times New Roman"/>
          <w:color w:val="auto"/>
          <w:sz w:val="20"/>
          <w:szCs w:val="20"/>
        </w:rPr>
        <w:t xml:space="preserve"> 683-000-37-98</w:t>
      </w:r>
      <w:r w:rsidR="005E1CD5" w:rsidRPr="00EB6088">
        <w:rPr>
          <w:rFonts w:cs="Times New Roman"/>
          <w:color w:val="auto"/>
          <w:sz w:val="20"/>
          <w:szCs w:val="20"/>
        </w:rPr>
        <w:t>, REGON 003882963.</w:t>
      </w:r>
    </w:p>
    <w:p w:rsidR="00421AC7" w:rsidRPr="0074356B" w:rsidRDefault="00421AC7" w:rsidP="004C10C0">
      <w:pPr>
        <w:pStyle w:val="Default"/>
        <w:jc w:val="both"/>
        <w:rPr>
          <w:rFonts w:cs="Times New Roman"/>
          <w:color w:val="auto"/>
          <w:sz w:val="20"/>
          <w:szCs w:val="20"/>
        </w:rPr>
      </w:pPr>
    </w:p>
    <w:p w:rsidR="00AE7D67" w:rsidRPr="007D4763" w:rsidRDefault="00AE7D67" w:rsidP="00F54645">
      <w:pPr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476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OPIS PRZEDMIOTU ZAMÓWIENIA:</w:t>
      </w:r>
    </w:p>
    <w:p w:rsidR="00C96782" w:rsidRPr="00785B21" w:rsidRDefault="00F54645" w:rsidP="004C10C0">
      <w:pPr>
        <w:tabs>
          <w:tab w:val="left" w:pos="900"/>
        </w:tabs>
        <w:autoSpaceDE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EB6088">
        <w:rPr>
          <w:rFonts w:ascii="Times New Roman" w:hAnsi="Times New Roman" w:cs="Times New Roman"/>
          <w:bCs/>
          <w:sz w:val="20"/>
          <w:szCs w:val="20"/>
        </w:rPr>
        <w:tab/>
      </w:r>
      <w:r w:rsidR="00AE7D67" w:rsidRPr="00EB6088">
        <w:rPr>
          <w:rFonts w:ascii="Times New Roman" w:hAnsi="Times New Roman" w:cs="Times New Roman"/>
          <w:bCs/>
          <w:sz w:val="20"/>
          <w:szCs w:val="20"/>
        </w:rPr>
        <w:t xml:space="preserve">Przedmiotem zamówienia jest </w:t>
      </w:r>
      <w:bookmarkStart w:id="0" w:name="_Hlk485217257"/>
      <w:r w:rsidR="00EB4F91" w:rsidRPr="00EB6088">
        <w:rPr>
          <w:rFonts w:ascii="Times New Roman" w:hAnsi="Times New Roman" w:cs="Times New Roman"/>
          <w:bCs/>
          <w:sz w:val="20"/>
          <w:szCs w:val="20"/>
        </w:rPr>
        <w:t xml:space="preserve">wynajem </w:t>
      </w:r>
      <w:r w:rsidR="005E1CD5" w:rsidRPr="00EB6088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powierzchni </w:t>
      </w:r>
      <w:r w:rsidR="005E1CD5" w:rsidRPr="00BB6800">
        <w:rPr>
          <w:rFonts w:ascii="Times New Roman" w:hAnsi="Times New Roman" w:cs="Times New Roman"/>
          <w:sz w:val="20"/>
          <w:szCs w:val="20"/>
          <w:shd w:val="clear" w:color="auto" w:fill="FFFFFF"/>
        </w:rPr>
        <w:t>wystawienniczej</w:t>
      </w:r>
      <w:r w:rsidR="00DD766D" w:rsidRPr="00BB6800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="00F35DA8" w:rsidRPr="00BB6800">
        <w:rPr>
          <w:rFonts w:ascii="Times New Roman" w:hAnsi="Times New Roman" w:cs="Times New Roman"/>
          <w:bCs/>
          <w:sz w:val="20"/>
          <w:szCs w:val="20"/>
        </w:rPr>
        <w:t>w</w:t>
      </w:r>
      <w:r w:rsidR="00F35DA8" w:rsidRPr="00EB6088">
        <w:rPr>
          <w:rFonts w:ascii="Times New Roman" w:hAnsi="Times New Roman" w:cs="Times New Roman"/>
          <w:bCs/>
          <w:sz w:val="20"/>
          <w:szCs w:val="20"/>
        </w:rPr>
        <w:t xml:space="preserve"> związku </w:t>
      </w:r>
      <w:r w:rsidR="004E5E71" w:rsidRPr="00EB6088">
        <w:rPr>
          <w:rFonts w:ascii="Times New Roman" w:hAnsi="Times New Roman" w:cs="Times New Roman"/>
          <w:bCs/>
          <w:sz w:val="20"/>
          <w:szCs w:val="20"/>
        </w:rPr>
        <w:t>z</w:t>
      </w:r>
      <w:r w:rsidR="00AE7D67" w:rsidRPr="00EB608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0C66D1" w:rsidRPr="00EB6088">
        <w:rPr>
          <w:rFonts w:ascii="Times New Roman" w:hAnsi="Times New Roman" w:cs="Times New Roman"/>
          <w:bCs/>
          <w:sz w:val="20"/>
          <w:szCs w:val="20"/>
        </w:rPr>
        <w:t xml:space="preserve">realizacją </w:t>
      </w:r>
      <w:bookmarkEnd w:id="0"/>
      <w:r w:rsidR="000C66D1" w:rsidRPr="00EB6088">
        <w:rPr>
          <w:rFonts w:ascii="Times New Roman" w:hAnsi="Times New Roman" w:cs="Times New Roman"/>
          <w:bCs/>
          <w:sz w:val="20"/>
          <w:szCs w:val="20"/>
        </w:rPr>
        <w:t>projektu pn.</w:t>
      </w:r>
      <w:r w:rsidR="00C96782" w:rsidRPr="00EB6088">
        <w:rPr>
          <w:rFonts w:ascii="Times New Roman" w:hAnsi="Times New Roman" w:cs="Times New Roman"/>
          <w:i/>
          <w:sz w:val="20"/>
          <w:szCs w:val="20"/>
        </w:rPr>
        <w:t xml:space="preserve"> ”Promocja na rynkach międzynarodowych nowego produktu: lampa robocza LED uniwersalnego zastosowania oraz promocja </w:t>
      </w:r>
      <w:r w:rsidR="00C96782" w:rsidRPr="00785B21">
        <w:rPr>
          <w:rFonts w:ascii="Times New Roman" w:hAnsi="Times New Roman" w:cs="Times New Roman"/>
          <w:i/>
          <w:sz w:val="20"/>
          <w:szCs w:val="20"/>
        </w:rPr>
        <w:t xml:space="preserve">polskiej marki produktowej </w:t>
      </w:r>
      <w:proofErr w:type="gramStart"/>
      <w:r w:rsidR="00C96782" w:rsidRPr="00785B21">
        <w:rPr>
          <w:rFonts w:ascii="Times New Roman" w:hAnsi="Times New Roman" w:cs="Times New Roman"/>
          <w:i/>
          <w:sz w:val="20"/>
          <w:szCs w:val="20"/>
        </w:rPr>
        <w:t>WESEM jako</w:t>
      </w:r>
      <w:proofErr w:type="gramEnd"/>
      <w:r w:rsidR="00C96782" w:rsidRPr="00785B21">
        <w:rPr>
          <w:rFonts w:ascii="Times New Roman" w:hAnsi="Times New Roman" w:cs="Times New Roman"/>
          <w:i/>
          <w:sz w:val="20"/>
          <w:szCs w:val="20"/>
        </w:rPr>
        <w:t xml:space="preserve"> solidnego dostawcy zaawansowanych produktów oświetleniowych</w:t>
      </w:r>
      <w:r w:rsidR="000A6FA9" w:rsidRPr="00785B21">
        <w:rPr>
          <w:rFonts w:ascii="Times New Roman" w:hAnsi="Times New Roman" w:cs="Times New Roman"/>
          <w:i/>
          <w:sz w:val="20"/>
          <w:szCs w:val="20"/>
        </w:rPr>
        <w:t>"</w:t>
      </w:r>
      <w:r w:rsidR="00DF5193" w:rsidRPr="00785B21">
        <w:rPr>
          <w:rFonts w:ascii="Times New Roman" w:hAnsi="Times New Roman" w:cs="Times New Roman"/>
          <w:i/>
          <w:sz w:val="20"/>
          <w:szCs w:val="20"/>
        </w:rPr>
        <w:t>.</w:t>
      </w:r>
    </w:p>
    <w:p w:rsidR="00785B21" w:rsidRPr="00785B21" w:rsidRDefault="00785B21" w:rsidP="007D557A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1A5473" w:rsidRPr="00785B21" w:rsidRDefault="00785B21" w:rsidP="00785B21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785B21">
        <w:rPr>
          <w:rFonts w:ascii="Times New Roman" w:hAnsi="Times New Roman" w:cs="Times New Roman"/>
          <w:sz w:val="20"/>
          <w:szCs w:val="20"/>
        </w:rPr>
        <w:t>Przedmiot zamówienia</w:t>
      </w:r>
      <w:r w:rsidR="000F2C20" w:rsidRPr="00785B21">
        <w:rPr>
          <w:rFonts w:ascii="Times New Roman" w:hAnsi="Times New Roman" w:cs="Times New Roman"/>
          <w:sz w:val="20"/>
          <w:szCs w:val="20"/>
        </w:rPr>
        <w:t>:</w:t>
      </w:r>
    </w:p>
    <w:p w:rsidR="00004449" w:rsidRDefault="0002609C" w:rsidP="00004449">
      <w:pPr>
        <w:pStyle w:val="Akapitzlist"/>
        <w:numPr>
          <w:ilvl w:val="0"/>
          <w:numId w:val="31"/>
        </w:numPr>
        <w:spacing w:after="0" w:line="240" w:lineRule="auto"/>
        <w:ind w:left="1276" w:hanging="42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Dotyczy: Targi Techniki Motoryzacyjnej</w:t>
      </w:r>
      <w:r w:rsidR="00785B21" w:rsidRPr="00004449">
        <w:rPr>
          <w:rFonts w:ascii="Times New Roman" w:hAnsi="Times New Roman" w:cs="Times New Roman"/>
          <w:sz w:val="20"/>
          <w:szCs w:val="20"/>
        </w:rPr>
        <w:t>,</w:t>
      </w:r>
      <w:r w:rsidR="00484295">
        <w:rPr>
          <w:rFonts w:ascii="Times New Roman" w:hAnsi="Times New Roman" w:cs="Times New Roman"/>
          <w:sz w:val="20"/>
          <w:szCs w:val="20"/>
        </w:rPr>
        <w:t xml:space="preserve"> Poznań</w:t>
      </w:r>
      <w:r>
        <w:rPr>
          <w:rFonts w:ascii="Times New Roman" w:hAnsi="Times New Roman" w:cs="Times New Roman"/>
          <w:sz w:val="20"/>
          <w:szCs w:val="20"/>
        </w:rPr>
        <w:t>, 5-8 kwietnia</w:t>
      </w:r>
      <w:r w:rsidR="00284715" w:rsidRPr="00004449">
        <w:rPr>
          <w:rFonts w:ascii="Times New Roman" w:hAnsi="Times New Roman" w:cs="Times New Roman"/>
          <w:sz w:val="20"/>
          <w:szCs w:val="20"/>
        </w:rPr>
        <w:t xml:space="preserve"> 2018 r.</w:t>
      </w:r>
    </w:p>
    <w:p w:rsidR="00004449" w:rsidRDefault="001A5473" w:rsidP="00004449">
      <w:pPr>
        <w:pStyle w:val="Akapitzlist"/>
        <w:numPr>
          <w:ilvl w:val="0"/>
          <w:numId w:val="31"/>
        </w:numPr>
        <w:spacing w:after="0" w:line="240" w:lineRule="auto"/>
        <w:ind w:left="1276" w:hanging="425"/>
        <w:rPr>
          <w:rFonts w:ascii="Times New Roman" w:hAnsi="Times New Roman" w:cs="Times New Roman"/>
          <w:sz w:val="20"/>
          <w:szCs w:val="20"/>
        </w:rPr>
      </w:pPr>
      <w:r w:rsidRPr="00004449">
        <w:rPr>
          <w:rFonts w:ascii="Times New Roman" w:hAnsi="Times New Roman" w:cs="Times New Roman"/>
          <w:sz w:val="20"/>
          <w:szCs w:val="20"/>
        </w:rPr>
        <w:t>Powierzchnia wystawienni</w:t>
      </w:r>
      <w:r w:rsidR="00785B21" w:rsidRPr="00004449">
        <w:rPr>
          <w:rFonts w:ascii="Times New Roman" w:hAnsi="Times New Roman" w:cs="Times New Roman"/>
          <w:sz w:val="20"/>
          <w:szCs w:val="20"/>
        </w:rPr>
        <w:t xml:space="preserve">cza niezabudowana – 18 </w:t>
      </w:r>
      <w:r w:rsidRPr="00004449">
        <w:rPr>
          <w:rFonts w:ascii="Times New Roman" w:hAnsi="Times New Roman" w:cs="Times New Roman"/>
          <w:sz w:val="20"/>
          <w:szCs w:val="20"/>
        </w:rPr>
        <w:t>m2</w:t>
      </w:r>
      <w:r w:rsidR="000C10C9" w:rsidRPr="00004449">
        <w:rPr>
          <w:rFonts w:ascii="Times New Roman" w:hAnsi="Times New Roman" w:cs="Times New Roman"/>
          <w:sz w:val="20"/>
          <w:szCs w:val="20"/>
        </w:rPr>
        <w:t>, stoisko narożne</w:t>
      </w:r>
      <w:r w:rsidR="005256DE">
        <w:rPr>
          <w:rFonts w:ascii="Times New Roman" w:hAnsi="Times New Roman" w:cs="Times New Roman"/>
          <w:sz w:val="20"/>
          <w:szCs w:val="20"/>
        </w:rPr>
        <w:t>.</w:t>
      </w:r>
    </w:p>
    <w:p w:rsidR="00004449" w:rsidRDefault="001A5473" w:rsidP="00004449">
      <w:pPr>
        <w:pStyle w:val="Akapitzlist"/>
        <w:numPr>
          <w:ilvl w:val="0"/>
          <w:numId w:val="31"/>
        </w:numPr>
        <w:spacing w:after="0" w:line="240" w:lineRule="auto"/>
        <w:ind w:left="1276" w:hanging="425"/>
        <w:rPr>
          <w:rFonts w:ascii="Times New Roman" w:hAnsi="Times New Roman" w:cs="Times New Roman"/>
          <w:sz w:val="20"/>
          <w:szCs w:val="20"/>
        </w:rPr>
      </w:pPr>
      <w:r w:rsidRPr="00004449">
        <w:rPr>
          <w:rFonts w:ascii="Times New Roman" w:hAnsi="Times New Roman" w:cs="Times New Roman"/>
          <w:sz w:val="20"/>
          <w:szCs w:val="20"/>
        </w:rPr>
        <w:t>O</w:t>
      </w:r>
      <w:r w:rsidR="00225A9C">
        <w:rPr>
          <w:rFonts w:ascii="Times New Roman" w:hAnsi="Times New Roman" w:cs="Times New Roman"/>
          <w:sz w:val="20"/>
          <w:szCs w:val="20"/>
        </w:rPr>
        <w:t>bowiązkowe opłaty:</w:t>
      </w:r>
      <w:r w:rsidR="00A6446D">
        <w:rPr>
          <w:rFonts w:ascii="Times New Roman" w:hAnsi="Times New Roman" w:cs="Times New Roman"/>
          <w:sz w:val="20"/>
          <w:szCs w:val="20"/>
        </w:rPr>
        <w:t xml:space="preserve"> </w:t>
      </w:r>
      <w:r w:rsidR="00225A9C">
        <w:rPr>
          <w:rFonts w:ascii="Times New Roman" w:hAnsi="Times New Roman" w:cs="Times New Roman"/>
          <w:sz w:val="20"/>
          <w:szCs w:val="20"/>
        </w:rPr>
        <w:t>opłata za zgłoszenie wystawcy STANDARD, opłata z tytułu wywozu odpadów oraz inne obowiązkowe opłaty, jeśli takowe są wymagane.</w:t>
      </w:r>
    </w:p>
    <w:p w:rsidR="00004449" w:rsidRDefault="001A5473" w:rsidP="00004449">
      <w:pPr>
        <w:pStyle w:val="Akapitzlist"/>
        <w:numPr>
          <w:ilvl w:val="0"/>
          <w:numId w:val="31"/>
        </w:numPr>
        <w:spacing w:after="0" w:line="240" w:lineRule="auto"/>
        <w:ind w:left="1276" w:hanging="425"/>
        <w:rPr>
          <w:rFonts w:ascii="Times New Roman" w:hAnsi="Times New Roman" w:cs="Times New Roman"/>
          <w:sz w:val="20"/>
          <w:szCs w:val="20"/>
        </w:rPr>
      </w:pPr>
      <w:r w:rsidRPr="00004449">
        <w:rPr>
          <w:rFonts w:ascii="Times New Roman" w:hAnsi="Times New Roman" w:cs="Times New Roman"/>
          <w:sz w:val="20"/>
          <w:szCs w:val="20"/>
        </w:rPr>
        <w:t>Obsługa techniczna – podłąc</w:t>
      </w:r>
      <w:r w:rsidR="00785B21" w:rsidRPr="00004449">
        <w:rPr>
          <w:rFonts w:ascii="Times New Roman" w:hAnsi="Times New Roman" w:cs="Times New Roman"/>
          <w:sz w:val="20"/>
          <w:szCs w:val="20"/>
        </w:rPr>
        <w:t>zenie prądu</w:t>
      </w:r>
      <w:r w:rsidR="00973985" w:rsidRPr="00004449">
        <w:rPr>
          <w:rFonts w:ascii="Times New Roman" w:hAnsi="Times New Roman" w:cs="Times New Roman"/>
          <w:sz w:val="20"/>
          <w:szCs w:val="20"/>
        </w:rPr>
        <w:t xml:space="preserve"> -</w:t>
      </w:r>
      <w:r w:rsidR="009E49DE" w:rsidRPr="00004449">
        <w:rPr>
          <w:rFonts w:ascii="Times New Roman" w:hAnsi="Times New Roman" w:cs="Times New Roman"/>
          <w:sz w:val="20"/>
          <w:szCs w:val="20"/>
        </w:rPr>
        <w:t xml:space="preserve"> </w:t>
      </w:r>
      <w:r w:rsidR="00225A9C">
        <w:rPr>
          <w:rFonts w:ascii="Times New Roman" w:hAnsi="Times New Roman" w:cs="Times New Roman"/>
          <w:sz w:val="20"/>
          <w:szCs w:val="20"/>
        </w:rPr>
        <w:t>9</w:t>
      </w:r>
      <w:r w:rsidR="009E49DE" w:rsidRPr="000044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E49DE" w:rsidRPr="00004449">
        <w:rPr>
          <w:rFonts w:ascii="Times New Roman" w:hAnsi="Times New Roman" w:cs="Times New Roman"/>
          <w:sz w:val="20"/>
          <w:szCs w:val="20"/>
        </w:rPr>
        <w:t>kW</w:t>
      </w:r>
      <w:r w:rsidR="005256DE">
        <w:rPr>
          <w:rFonts w:ascii="Times New Roman" w:hAnsi="Times New Roman" w:cs="Times New Roman"/>
          <w:sz w:val="20"/>
          <w:szCs w:val="20"/>
        </w:rPr>
        <w:t>.</w:t>
      </w:r>
      <w:proofErr w:type="spellEnd"/>
    </w:p>
    <w:p w:rsidR="00004449" w:rsidRPr="00A6446D" w:rsidRDefault="00785B21" w:rsidP="00A6446D">
      <w:pPr>
        <w:pStyle w:val="Akapitzlist"/>
        <w:numPr>
          <w:ilvl w:val="0"/>
          <w:numId w:val="31"/>
        </w:numPr>
        <w:spacing w:after="0" w:line="240" w:lineRule="auto"/>
        <w:ind w:left="1276" w:hanging="425"/>
        <w:rPr>
          <w:rFonts w:ascii="Times New Roman" w:hAnsi="Times New Roman" w:cs="Times New Roman"/>
          <w:sz w:val="20"/>
          <w:szCs w:val="20"/>
        </w:rPr>
      </w:pPr>
      <w:r w:rsidRPr="00004449">
        <w:rPr>
          <w:rFonts w:ascii="Times New Roman" w:hAnsi="Times New Roman" w:cs="Times New Roman"/>
          <w:sz w:val="20"/>
          <w:szCs w:val="20"/>
        </w:rPr>
        <w:t>Opis zamówienia</w:t>
      </w:r>
      <w:proofErr w:type="gramStart"/>
      <w:r w:rsidRPr="00004449">
        <w:rPr>
          <w:rFonts w:ascii="Times New Roman" w:hAnsi="Times New Roman" w:cs="Times New Roman"/>
          <w:sz w:val="20"/>
          <w:szCs w:val="20"/>
        </w:rPr>
        <w:t>:</w:t>
      </w:r>
      <w:r w:rsidR="001A5473" w:rsidRPr="000E7E0B">
        <w:rPr>
          <w:rFonts w:ascii="Times New Roman" w:hAnsi="Times New Roman" w:cs="Times New Roman"/>
          <w:sz w:val="20"/>
          <w:szCs w:val="20"/>
        </w:rPr>
        <w:br/>
        <w:t>- Powierzchnia</w:t>
      </w:r>
      <w:proofErr w:type="gramEnd"/>
      <w:r w:rsidR="001A5473" w:rsidRPr="000E7E0B">
        <w:rPr>
          <w:rFonts w:ascii="Times New Roman" w:hAnsi="Times New Roman" w:cs="Times New Roman"/>
          <w:sz w:val="20"/>
          <w:szCs w:val="20"/>
        </w:rPr>
        <w:t xml:space="preserve"> wystawiennicz</w:t>
      </w:r>
      <w:r w:rsidRPr="000E7E0B">
        <w:rPr>
          <w:rFonts w:ascii="Times New Roman" w:hAnsi="Times New Roman" w:cs="Times New Roman"/>
          <w:sz w:val="20"/>
          <w:szCs w:val="20"/>
        </w:rPr>
        <w:t>a niezab</w:t>
      </w:r>
      <w:r w:rsidR="0002609C" w:rsidRPr="000E7E0B">
        <w:rPr>
          <w:rFonts w:ascii="Times New Roman" w:hAnsi="Times New Roman" w:cs="Times New Roman"/>
          <w:sz w:val="20"/>
          <w:szCs w:val="20"/>
        </w:rPr>
        <w:t>udowana na hali</w:t>
      </w:r>
      <w:r w:rsidR="00F70D15" w:rsidRPr="000E7E0B">
        <w:rPr>
          <w:rFonts w:ascii="Times New Roman" w:hAnsi="Times New Roman" w:cs="Times New Roman"/>
          <w:sz w:val="20"/>
          <w:szCs w:val="20"/>
        </w:rPr>
        <w:t>, stoisko o ekspozycji otwartej z 2-óch stron</w:t>
      </w:r>
      <w:r w:rsidRPr="000E7E0B">
        <w:rPr>
          <w:rFonts w:ascii="Times New Roman" w:hAnsi="Times New Roman" w:cs="Times New Roman"/>
          <w:sz w:val="20"/>
          <w:szCs w:val="20"/>
        </w:rPr>
        <w:t>.</w:t>
      </w:r>
      <w:r w:rsidR="001A5473" w:rsidRPr="000E7E0B">
        <w:rPr>
          <w:rFonts w:ascii="Times New Roman" w:hAnsi="Times New Roman" w:cs="Times New Roman"/>
          <w:sz w:val="20"/>
          <w:szCs w:val="20"/>
        </w:rPr>
        <w:t xml:space="preserve"> </w:t>
      </w:r>
      <w:r w:rsidR="00004449" w:rsidRPr="000E7E0B">
        <w:rPr>
          <w:rFonts w:ascii="Times New Roman" w:hAnsi="Times New Roman" w:cs="Times New Roman"/>
          <w:sz w:val="20"/>
          <w:szCs w:val="20"/>
        </w:rPr>
        <w:br/>
      </w:r>
      <w:r w:rsidR="001A5473" w:rsidRPr="000E7E0B">
        <w:rPr>
          <w:rFonts w:ascii="Times New Roman" w:hAnsi="Times New Roman" w:cs="Times New Roman"/>
          <w:sz w:val="20"/>
          <w:szCs w:val="20"/>
        </w:rPr>
        <w:t>W przypadku braku dostępnych miejsc dla stoiska o podanej powierzchni</w:t>
      </w:r>
      <w:r w:rsidR="009E49DE" w:rsidRPr="000E7E0B">
        <w:rPr>
          <w:rFonts w:ascii="Times New Roman" w:hAnsi="Times New Roman" w:cs="Times New Roman"/>
          <w:sz w:val="20"/>
          <w:szCs w:val="20"/>
        </w:rPr>
        <w:t>/parametrach</w:t>
      </w:r>
      <w:r w:rsidR="001A5473" w:rsidRPr="000E7E0B">
        <w:rPr>
          <w:rFonts w:ascii="Times New Roman" w:hAnsi="Times New Roman" w:cs="Times New Roman"/>
          <w:sz w:val="20"/>
          <w:szCs w:val="20"/>
        </w:rPr>
        <w:t xml:space="preserve"> oferta może dotyczyć inn</w:t>
      </w:r>
      <w:r w:rsidR="00EC0FD1" w:rsidRPr="000E7E0B">
        <w:rPr>
          <w:rFonts w:ascii="Times New Roman" w:hAnsi="Times New Roman" w:cs="Times New Roman"/>
          <w:sz w:val="20"/>
          <w:szCs w:val="20"/>
        </w:rPr>
        <w:t>ej dostępnej powierzchni od 15</w:t>
      </w:r>
      <w:r w:rsidRPr="000E7E0B">
        <w:rPr>
          <w:rFonts w:ascii="Times New Roman" w:hAnsi="Times New Roman" w:cs="Times New Roman"/>
          <w:sz w:val="20"/>
          <w:szCs w:val="20"/>
        </w:rPr>
        <w:t xml:space="preserve"> m2 do 18 m2. </w:t>
      </w:r>
      <w:r w:rsidR="00F70D15" w:rsidRPr="000E7E0B">
        <w:rPr>
          <w:rFonts w:ascii="Times New Roman" w:hAnsi="Times New Roman" w:cs="Times New Roman"/>
          <w:sz w:val="20"/>
          <w:szCs w:val="20"/>
        </w:rPr>
        <w:br/>
        <w:t>- Obowiązkowe opłaty: opłata</w:t>
      </w:r>
      <w:r w:rsidR="00225A9C" w:rsidRPr="000E7E0B">
        <w:rPr>
          <w:rFonts w:ascii="Times New Roman" w:hAnsi="Times New Roman" w:cs="Times New Roman"/>
          <w:sz w:val="20"/>
          <w:szCs w:val="20"/>
        </w:rPr>
        <w:t xml:space="preserve"> za zgłoszenie</w:t>
      </w:r>
      <w:r w:rsidR="001A5473" w:rsidRPr="000E7E0B">
        <w:rPr>
          <w:rFonts w:ascii="Times New Roman" w:hAnsi="Times New Roman" w:cs="Times New Roman"/>
          <w:sz w:val="20"/>
          <w:szCs w:val="20"/>
        </w:rPr>
        <w:t xml:space="preserve"> i inne, jeśli opłaty są wyma</w:t>
      </w:r>
      <w:r w:rsidRPr="000E7E0B">
        <w:rPr>
          <w:rFonts w:ascii="Times New Roman" w:hAnsi="Times New Roman" w:cs="Times New Roman"/>
          <w:sz w:val="20"/>
          <w:szCs w:val="20"/>
        </w:rPr>
        <w:t>gane</w:t>
      </w:r>
      <w:r w:rsidR="00004449" w:rsidRPr="000E7E0B">
        <w:rPr>
          <w:rFonts w:ascii="Times New Roman" w:hAnsi="Times New Roman" w:cs="Times New Roman"/>
          <w:sz w:val="20"/>
          <w:szCs w:val="20"/>
        </w:rPr>
        <w:t>.</w:t>
      </w:r>
      <w:r w:rsidR="000E7E0B">
        <w:rPr>
          <w:rFonts w:ascii="Times New Roman" w:hAnsi="Times New Roman" w:cs="Times New Roman"/>
          <w:sz w:val="20"/>
          <w:szCs w:val="20"/>
        </w:rPr>
        <w:t xml:space="preserve"> </w:t>
      </w:r>
      <w:r w:rsidR="001A5473" w:rsidRPr="000E7E0B">
        <w:rPr>
          <w:rFonts w:ascii="Times New Roman" w:hAnsi="Times New Roman" w:cs="Times New Roman"/>
          <w:sz w:val="20"/>
          <w:szCs w:val="20"/>
        </w:rPr>
        <w:br/>
        <w:t>- Obsługa techniczna: podłączenie stoiska do prądu, jeśli opłata jest pobierana</w:t>
      </w:r>
      <w:r w:rsidR="00004449" w:rsidRPr="000E7E0B">
        <w:rPr>
          <w:rFonts w:ascii="Times New Roman" w:hAnsi="Times New Roman" w:cs="Times New Roman"/>
          <w:sz w:val="20"/>
          <w:szCs w:val="20"/>
        </w:rPr>
        <w:t>.</w:t>
      </w:r>
    </w:p>
    <w:p w:rsidR="001A5473" w:rsidRPr="00785B21" w:rsidRDefault="00A6446D" w:rsidP="00A6446D">
      <w:pPr>
        <w:spacing w:after="0" w:line="240" w:lineRule="auto"/>
        <w:ind w:left="1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1A5473" w:rsidRPr="00785B21">
        <w:rPr>
          <w:rFonts w:ascii="Times New Roman" w:hAnsi="Times New Roman" w:cs="Times New Roman"/>
          <w:sz w:val="20"/>
          <w:szCs w:val="20"/>
        </w:rPr>
        <w:t xml:space="preserve">Zapewnienie obsługi Zamawiającego na targach w </w:t>
      </w:r>
      <w:r w:rsidR="00E548F7">
        <w:rPr>
          <w:rFonts w:ascii="Times New Roman" w:hAnsi="Times New Roman" w:cs="Times New Roman"/>
          <w:sz w:val="20"/>
          <w:szCs w:val="20"/>
        </w:rPr>
        <w:t>zakresie pomocy technicznej, obsługi i reprezentowania Zamawiającego w kontaktach</w:t>
      </w:r>
      <w:r w:rsidR="00741410">
        <w:rPr>
          <w:rFonts w:ascii="Times New Roman" w:hAnsi="Times New Roman" w:cs="Times New Roman"/>
          <w:sz w:val="20"/>
          <w:szCs w:val="20"/>
        </w:rPr>
        <w:t xml:space="preserve"> z organizatorem, dokonania formalności rejestracyjnych u organizatora targów umożliwiających wejście na teren targów i prowadzenie prac montażowych.</w:t>
      </w:r>
    </w:p>
    <w:p w:rsidR="00F35DA8" w:rsidRDefault="00F35DA8" w:rsidP="00DF5193">
      <w:pPr>
        <w:tabs>
          <w:tab w:val="left" w:pos="567"/>
          <w:tab w:val="left" w:pos="900"/>
        </w:tabs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0C2A3E" w:rsidRPr="0074356B" w:rsidRDefault="000C2A3E" w:rsidP="00DF5193">
      <w:pPr>
        <w:tabs>
          <w:tab w:val="left" w:pos="567"/>
          <w:tab w:val="left" w:pos="900"/>
        </w:tabs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AE7D67" w:rsidRPr="0074356B" w:rsidRDefault="00AE7D67" w:rsidP="00F54645">
      <w:pPr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4356B">
        <w:rPr>
          <w:rFonts w:ascii="Times New Roman" w:hAnsi="Times New Roman" w:cs="Times New Roman"/>
          <w:b/>
          <w:sz w:val="20"/>
          <w:szCs w:val="20"/>
        </w:rPr>
        <w:t>CEL ZAMÓWIENIA:</w:t>
      </w:r>
    </w:p>
    <w:p w:rsidR="000A6FA9" w:rsidRPr="005D3F89" w:rsidRDefault="004E5E71" w:rsidP="005D3F89">
      <w:pPr>
        <w:tabs>
          <w:tab w:val="left" w:pos="900"/>
        </w:tabs>
        <w:autoSpaceDE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66E9A">
        <w:rPr>
          <w:rFonts w:ascii="Times New Roman" w:hAnsi="Times New Roman" w:cs="Times New Roman"/>
          <w:sz w:val="20"/>
          <w:szCs w:val="20"/>
        </w:rPr>
        <w:tab/>
      </w:r>
      <w:r w:rsidR="00AE7D67" w:rsidRPr="00266E9A">
        <w:rPr>
          <w:rFonts w:ascii="Times New Roman" w:hAnsi="Times New Roman" w:cs="Times New Roman"/>
          <w:sz w:val="20"/>
          <w:szCs w:val="20"/>
        </w:rPr>
        <w:t xml:space="preserve">Celem zamówienia jest </w:t>
      </w:r>
      <w:r w:rsidR="00EB4F91" w:rsidRPr="00266E9A">
        <w:rPr>
          <w:rFonts w:ascii="Times New Roman" w:hAnsi="Times New Roman" w:cs="Times New Roman"/>
          <w:sz w:val="20"/>
          <w:szCs w:val="20"/>
        </w:rPr>
        <w:t>wynajem</w:t>
      </w:r>
      <w:r w:rsidR="00466862" w:rsidRPr="00266E9A">
        <w:rPr>
          <w:rFonts w:ascii="Times New Roman" w:hAnsi="Times New Roman" w:cs="Times New Roman"/>
          <w:sz w:val="20"/>
          <w:szCs w:val="20"/>
        </w:rPr>
        <w:t xml:space="preserve"> </w:t>
      </w:r>
      <w:r w:rsidR="000F2C20" w:rsidRPr="00266E9A">
        <w:rPr>
          <w:rFonts w:ascii="Times New Roman" w:hAnsi="Times New Roman" w:cs="Times New Roman"/>
          <w:sz w:val="20"/>
          <w:szCs w:val="20"/>
        </w:rPr>
        <w:t xml:space="preserve">powierzchni </w:t>
      </w:r>
      <w:r w:rsidR="00EB4F91" w:rsidRPr="00266E9A">
        <w:rPr>
          <w:rFonts w:ascii="Times New Roman" w:hAnsi="Times New Roman" w:cs="Times New Roman"/>
          <w:sz w:val="20"/>
          <w:szCs w:val="20"/>
        </w:rPr>
        <w:t>na targach w związku</w:t>
      </w:r>
      <w:r w:rsidR="00466862" w:rsidRPr="00266E9A">
        <w:rPr>
          <w:rFonts w:ascii="Times New Roman" w:hAnsi="Times New Roman" w:cs="Times New Roman"/>
          <w:sz w:val="20"/>
          <w:szCs w:val="20"/>
        </w:rPr>
        <w:t xml:space="preserve"> z</w:t>
      </w:r>
      <w:r w:rsidR="00AE7D67" w:rsidRPr="00266E9A">
        <w:rPr>
          <w:rFonts w:ascii="Times New Roman" w:hAnsi="Times New Roman" w:cs="Times New Roman"/>
          <w:sz w:val="20"/>
          <w:szCs w:val="20"/>
        </w:rPr>
        <w:t xml:space="preserve"> </w:t>
      </w:r>
      <w:r w:rsidR="000A6FA9" w:rsidRPr="00266E9A">
        <w:rPr>
          <w:rFonts w:ascii="Times New Roman" w:hAnsi="Times New Roman" w:cs="Times New Roman"/>
          <w:sz w:val="20"/>
          <w:szCs w:val="20"/>
        </w:rPr>
        <w:t>realizacją</w:t>
      </w:r>
      <w:r w:rsidR="00AE7D67" w:rsidRPr="00266E9A">
        <w:rPr>
          <w:rFonts w:ascii="Times New Roman" w:hAnsi="Times New Roman" w:cs="Times New Roman"/>
          <w:sz w:val="20"/>
          <w:szCs w:val="20"/>
        </w:rPr>
        <w:t xml:space="preserve"> projektu </w:t>
      </w:r>
      <w:r w:rsidR="000A6FA9" w:rsidRPr="00266E9A">
        <w:rPr>
          <w:rFonts w:ascii="Times New Roman" w:hAnsi="Times New Roman" w:cs="Times New Roman"/>
          <w:bCs/>
          <w:sz w:val="20"/>
          <w:szCs w:val="20"/>
        </w:rPr>
        <w:t xml:space="preserve">pn. </w:t>
      </w:r>
      <w:r w:rsidR="00421AC7" w:rsidRPr="00266E9A">
        <w:rPr>
          <w:rFonts w:ascii="Times New Roman" w:hAnsi="Times New Roman" w:cs="Times New Roman"/>
          <w:i/>
          <w:sz w:val="20"/>
          <w:szCs w:val="20"/>
        </w:rPr>
        <w:t>”</w:t>
      </w:r>
      <w:r w:rsidR="007D557A" w:rsidRPr="00266E9A">
        <w:rPr>
          <w:rFonts w:ascii="Times New Roman" w:hAnsi="Times New Roman" w:cs="Times New Roman"/>
          <w:i/>
          <w:sz w:val="20"/>
          <w:szCs w:val="20"/>
        </w:rPr>
        <w:t>Promocja na rynkach międzynarodowych nowego produktu: lampa robocza LED uniwersalnego zastosowania oraz prom</w:t>
      </w:r>
      <w:r w:rsidR="000F2C20" w:rsidRPr="00266E9A">
        <w:rPr>
          <w:rFonts w:ascii="Times New Roman" w:hAnsi="Times New Roman" w:cs="Times New Roman"/>
          <w:i/>
          <w:sz w:val="20"/>
          <w:szCs w:val="20"/>
        </w:rPr>
        <w:t xml:space="preserve">ocja polskiej marki produktowej </w:t>
      </w:r>
      <w:proofErr w:type="gramStart"/>
      <w:r w:rsidR="007D557A" w:rsidRPr="00266E9A">
        <w:rPr>
          <w:rFonts w:ascii="Times New Roman" w:hAnsi="Times New Roman" w:cs="Times New Roman"/>
          <w:i/>
          <w:sz w:val="20"/>
          <w:szCs w:val="20"/>
        </w:rPr>
        <w:t>WESEM jako</w:t>
      </w:r>
      <w:proofErr w:type="gramEnd"/>
      <w:r w:rsidR="007D557A" w:rsidRPr="00266E9A">
        <w:rPr>
          <w:rFonts w:ascii="Times New Roman" w:hAnsi="Times New Roman" w:cs="Times New Roman"/>
          <w:i/>
          <w:sz w:val="20"/>
          <w:szCs w:val="20"/>
        </w:rPr>
        <w:t xml:space="preserve"> solidnego dostawcy zaawansowanych produktów oświetleniowych”,</w:t>
      </w:r>
      <w:r w:rsidR="000F2C20" w:rsidRPr="00266E9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A6FA9" w:rsidRPr="00266E9A">
        <w:rPr>
          <w:rFonts w:ascii="Times New Roman" w:hAnsi="Times New Roman" w:cs="Times New Roman"/>
          <w:sz w:val="20"/>
          <w:szCs w:val="20"/>
        </w:rPr>
        <w:t xml:space="preserve">którego </w:t>
      </w:r>
      <w:r w:rsidR="00AE7D67" w:rsidRPr="00266E9A">
        <w:rPr>
          <w:rFonts w:ascii="Times New Roman" w:hAnsi="Times New Roman" w:cs="Times New Roman"/>
          <w:sz w:val="20"/>
          <w:szCs w:val="20"/>
        </w:rPr>
        <w:t xml:space="preserve">rezultatem </w:t>
      </w:r>
      <w:r w:rsidRPr="00266E9A">
        <w:rPr>
          <w:rFonts w:ascii="Times New Roman" w:hAnsi="Times New Roman" w:cs="Times New Roman"/>
          <w:sz w:val="20"/>
          <w:szCs w:val="20"/>
        </w:rPr>
        <w:t xml:space="preserve">będzie </w:t>
      </w:r>
      <w:r w:rsidR="007D557A" w:rsidRPr="00266E9A">
        <w:rPr>
          <w:rFonts w:ascii="Times New Roman" w:hAnsi="Times New Roman" w:cs="Times New Roman"/>
          <w:sz w:val="20"/>
          <w:szCs w:val="20"/>
        </w:rPr>
        <w:t>pozyskanie kontaktów handlowych i podpisanie nowych kontraktów.</w:t>
      </w:r>
    </w:p>
    <w:p w:rsidR="000C2A3E" w:rsidRDefault="000C2A3E" w:rsidP="00764899">
      <w:pPr>
        <w:pStyle w:val="Standard"/>
        <w:jc w:val="both"/>
        <w:rPr>
          <w:rFonts w:cs="Times New Roman"/>
          <w:sz w:val="20"/>
          <w:szCs w:val="20"/>
        </w:rPr>
      </w:pPr>
    </w:p>
    <w:p w:rsidR="000C2A3E" w:rsidRPr="0074356B" w:rsidRDefault="000C2A3E" w:rsidP="00764899">
      <w:pPr>
        <w:pStyle w:val="Standard"/>
        <w:jc w:val="both"/>
        <w:rPr>
          <w:rFonts w:cs="Times New Roman"/>
          <w:sz w:val="20"/>
          <w:szCs w:val="20"/>
        </w:rPr>
      </w:pPr>
    </w:p>
    <w:p w:rsidR="00266E9A" w:rsidRDefault="00266E9A" w:rsidP="00F54645">
      <w:pPr>
        <w:pStyle w:val="Standard"/>
        <w:numPr>
          <w:ilvl w:val="0"/>
          <w:numId w:val="8"/>
        </w:numPr>
        <w:ind w:left="567" w:hanging="567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HARMONOGRAM REALIZACJI ZAMÓWIENIA/TERMIN REALIZACJI UMOWY:</w:t>
      </w:r>
    </w:p>
    <w:p w:rsidR="00266E9A" w:rsidRDefault="00266E9A" w:rsidP="00266E9A">
      <w:pPr>
        <w:pStyle w:val="Standard"/>
        <w:ind w:firstLine="567"/>
        <w:jc w:val="both"/>
        <w:rPr>
          <w:rFonts w:cs="Times New Roman"/>
          <w:sz w:val="20"/>
          <w:szCs w:val="20"/>
        </w:rPr>
      </w:pPr>
      <w:r w:rsidRPr="00266E9A">
        <w:rPr>
          <w:rFonts w:cs="Times New Roman"/>
          <w:sz w:val="20"/>
          <w:szCs w:val="20"/>
        </w:rPr>
        <w:t>Od daty podpisania um</w:t>
      </w:r>
      <w:r w:rsidR="002D7279">
        <w:rPr>
          <w:rFonts w:cs="Times New Roman"/>
          <w:sz w:val="20"/>
          <w:szCs w:val="20"/>
        </w:rPr>
        <w:t>owy z Zamawiającym do dnia 08.04</w:t>
      </w:r>
      <w:r w:rsidRPr="00266E9A">
        <w:rPr>
          <w:rFonts w:cs="Times New Roman"/>
          <w:sz w:val="20"/>
          <w:szCs w:val="20"/>
        </w:rPr>
        <w:t xml:space="preserve">.2018 </w:t>
      </w:r>
      <w:proofErr w:type="gramStart"/>
      <w:r w:rsidRPr="00266E9A">
        <w:rPr>
          <w:rFonts w:cs="Times New Roman"/>
          <w:sz w:val="20"/>
          <w:szCs w:val="20"/>
        </w:rPr>
        <w:t>r</w:t>
      </w:r>
      <w:proofErr w:type="gramEnd"/>
    </w:p>
    <w:p w:rsidR="00266E9A" w:rsidRDefault="00266E9A" w:rsidP="00266E9A">
      <w:pPr>
        <w:pStyle w:val="Standard"/>
        <w:jc w:val="both"/>
        <w:rPr>
          <w:rFonts w:cs="Times New Roman"/>
          <w:b/>
          <w:sz w:val="20"/>
          <w:szCs w:val="20"/>
        </w:rPr>
      </w:pPr>
    </w:p>
    <w:p w:rsidR="000C2A3E" w:rsidRDefault="000C2A3E" w:rsidP="00266E9A">
      <w:pPr>
        <w:pStyle w:val="Standard"/>
        <w:jc w:val="both"/>
        <w:rPr>
          <w:rFonts w:cs="Times New Roman"/>
          <w:b/>
          <w:sz w:val="20"/>
          <w:szCs w:val="20"/>
        </w:rPr>
      </w:pPr>
    </w:p>
    <w:p w:rsidR="0063015C" w:rsidRPr="002262B8" w:rsidRDefault="00266E9A" w:rsidP="0063015C">
      <w:pPr>
        <w:pStyle w:val="Standard"/>
        <w:numPr>
          <w:ilvl w:val="0"/>
          <w:numId w:val="8"/>
        </w:numPr>
        <w:ind w:left="567" w:hanging="567"/>
        <w:jc w:val="both"/>
        <w:rPr>
          <w:rFonts w:cs="Times New Roman"/>
          <w:b/>
          <w:sz w:val="20"/>
          <w:szCs w:val="20"/>
        </w:rPr>
      </w:pPr>
      <w:r w:rsidRPr="002262B8">
        <w:rPr>
          <w:rFonts w:cs="Times New Roman"/>
          <w:b/>
          <w:sz w:val="20"/>
          <w:szCs w:val="20"/>
        </w:rPr>
        <w:t xml:space="preserve">KOD CPV: </w:t>
      </w:r>
      <w:r w:rsidR="002262B8" w:rsidRPr="002262B8">
        <w:rPr>
          <w:rFonts w:cs="Times New Roman"/>
          <w:b/>
          <w:sz w:val="20"/>
          <w:szCs w:val="20"/>
        </w:rPr>
        <w:t>79</w:t>
      </w:r>
      <w:r w:rsidRPr="002262B8">
        <w:rPr>
          <w:rFonts w:cs="Times New Roman"/>
          <w:b/>
          <w:sz w:val="20"/>
          <w:szCs w:val="20"/>
        </w:rPr>
        <w:t>956000-0 - Usługi w zakresie organizacji targów i wystaw</w:t>
      </w:r>
    </w:p>
    <w:p w:rsidR="00466862" w:rsidRDefault="00466862" w:rsidP="004668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C2A3E" w:rsidRPr="0074356B" w:rsidRDefault="000C2A3E" w:rsidP="004668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E7D67" w:rsidRPr="0074356B" w:rsidRDefault="00AE7D67" w:rsidP="005F7175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4356B">
        <w:rPr>
          <w:rFonts w:ascii="Times New Roman" w:hAnsi="Times New Roman" w:cs="Times New Roman"/>
          <w:b/>
          <w:sz w:val="20"/>
          <w:szCs w:val="20"/>
        </w:rPr>
        <w:t>OPIS SPOSOBU PRZYGOTOWANIA OFERTY:</w:t>
      </w:r>
    </w:p>
    <w:p w:rsidR="00466862" w:rsidRPr="0074356B" w:rsidRDefault="00466862" w:rsidP="00466862">
      <w:pPr>
        <w:numPr>
          <w:ilvl w:val="0"/>
          <w:numId w:val="6"/>
        </w:numPr>
        <w:autoSpaceDE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 xml:space="preserve">Oferta winna być sporządzona w jednym egzemplarzu na formularzu, który jest załączony do niniejszego zapytania </w:t>
      </w:r>
      <w:proofErr w:type="gramStart"/>
      <w:r w:rsidRPr="0074356B">
        <w:rPr>
          <w:rFonts w:ascii="Times New Roman" w:hAnsi="Times New Roman" w:cs="Times New Roman"/>
          <w:sz w:val="20"/>
          <w:szCs w:val="20"/>
        </w:rPr>
        <w:t>ofertowego jako</w:t>
      </w:r>
      <w:proofErr w:type="gramEnd"/>
      <w:r w:rsidRPr="0074356B">
        <w:rPr>
          <w:rFonts w:ascii="Times New Roman" w:hAnsi="Times New Roman" w:cs="Times New Roman"/>
          <w:sz w:val="20"/>
          <w:szCs w:val="20"/>
        </w:rPr>
        <w:t xml:space="preserve"> </w:t>
      </w:r>
      <w:r w:rsidRPr="0074356B">
        <w:rPr>
          <w:rFonts w:ascii="Times New Roman" w:hAnsi="Times New Roman" w:cs="Times New Roman"/>
          <w:b/>
          <w:sz w:val="20"/>
          <w:szCs w:val="20"/>
        </w:rPr>
        <w:t>Załącznik nr 1</w:t>
      </w:r>
      <w:r w:rsidRPr="0074356B">
        <w:rPr>
          <w:rFonts w:ascii="Times New Roman" w:hAnsi="Times New Roman" w:cs="Times New Roman"/>
          <w:sz w:val="20"/>
          <w:szCs w:val="20"/>
        </w:rPr>
        <w:t xml:space="preserve"> wraz z dodatkowymi Załącznikami.</w:t>
      </w:r>
    </w:p>
    <w:p w:rsidR="00466862" w:rsidRPr="0074356B" w:rsidRDefault="00466862" w:rsidP="00466862">
      <w:pPr>
        <w:numPr>
          <w:ilvl w:val="0"/>
          <w:numId w:val="6"/>
        </w:numPr>
        <w:autoSpaceDE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>Oferta winna być zgodna z opisem przedmiotu zamówienia.</w:t>
      </w:r>
    </w:p>
    <w:p w:rsidR="00466862" w:rsidRPr="0074356B" w:rsidRDefault="00466862" w:rsidP="00466862">
      <w:pPr>
        <w:numPr>
          <w:ilvl w:val="0"/>
          <w:numId w:val="6"/>
        </w:numPr>
        <w:autoSpaceDE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 xml:space="preserve">Oferta winna być podpisana przez osobę upoważnioną do reprezentowania Wykonawcy, zgodnie </w:t>
      </w:r>
      <w:r w:rsidRPr="0074356B">
        <w:rPr>
          <w:rFonts w:ascii="Times New Roman" w:hAnsi="Times New Roman" w:cs="Times New Roman"/>
          <w:sz w:val="20"/>
          <w:szCs w:val="20"/>
        </w:rPr>
        <w:br/>
        <w:t>z formą reprezentacji określoną w rejestrze sądowym lub innym dokumencie, właściwym dla danej formy organizacyjnej Oferenta albo przez osobę umocowaną przez osobę uprawnioną, przy czym pełnomocnictwo musi być załączone do oferty.</w:t>
      </w:r>
    </w:p>
    <w:p w:rsidR="00466862" w:rsidRPr="0074356B" w:rsidRDefault="00466862" w:rsidP="00466862">
      <w:pPr>
        <w:numPr>
          <w:ilvl w:val="0"/>
          <w:numId w:val="6"/>
        </w:numPr>
        <w:autoSpaceDE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 xml:space="preserve">Wykonawca sporządza wycenę w formularzu oferty na podstawie specyfikacji technicznej </w:t>
      </w:r>
      <w:r w:rsidRPr="0074356B">
        <w:rPr>
          <w:rFonts w:ascii="Times New Roman" w:hAnsi="Times New Roman" w:cs="Times New Roman"/>
          <w:sz w:val="20"/>
          <w:szCs w:val="20"/>
        </w:rPr>
        <w:br/>
        <w:t>i ilościowej opisanej w przedmiocie zamówienia.</w:t>
      </w:r>
    </w:p>
    <w:p w:rsidR="00466862" w:rsidRPr="0074356B" w:rsidRDefault="001710FE" w:rsidP="00466862">
      <w:pPr>
        <w:numPr>
          <w:ilvl w:val="0"/>
          <w:numId w:val="6"/>
        </w:numPr>
        <w:autoSpaceDE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razie potrzeby Zamawiający</w:t>
      </w:r>
      <w:r w:rsidR="00466862" w:rsidRPr="0074356B">
        <w:rPr>
          <w:rFonts w:ascii="Times New Roman" w:hAnsi="Times New Roman" w:cs="Times New Roman"/>
          <w:sz w:val="20"/>
          <w:szCs w:val="20"/>
        </w:rPr>
        <w:t xml:space="preserve"> zastrzega sobie prawo do wezwania oferenta do osobistego stawienia się </w:t>
      </w:r>
      <w:r w:rsidR="0074356B" w:rsidRPr="0074356B"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>u Zamawiającego</w:t>
      </w:r>
      <w:r w:rsidR="00466862" w:rsidRPr="0074356B">
        <w:rPr>
          <w:rFonts w:ascii="Times New Roman" w:hAnsi="Times New Roman" w:cs="Times New Roman"/>
          <w:sz w:val="20"/>
          <w:szCs w:val="20"/>
        </w:rPr>
        <w:t xml:space="preserve"> w celu uzupełnienia lub wyjaśnienia oferty. </w:t>
      </w:r>
    </w:p>
    <w:p w:rsidR="00466862" w:rsidRPr="0074356B" w:rsidRDefault="00466862" w:rsidP="00466862">
      <w:pPr>
        <w:numPr>
          <w:ilvl w:val="0"/>
          <w:numId w:val="6"/>
        </w:numPr>
        <w:autoSpaceDE w:val="0"/>
        <w:spacing w:after="0" w:line="240" w:lineRule="auto"/>
        <w:ind w:left="1134" w:hanging="283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4356B">
        <w:rPr>
          <w:rFonts w:ascii="Times New Roman" w:hAnsi="Times New Roman" w:cs="Times New Roman"/>
          <w:b/>
          <w:sz w:val="20"/>
          <w:szCs w:val="20"/>
          <w:u w:val="single"/>
        </w:rPr>
        <w:t>Oferta powinna zawierać:</w:t>
      </w:r>
    </w:p>
    <w:p w:rsidR="00466862" w:rsidRPr="0074356B" w:rsidRDefault="00466862" w:rsidP="00466862">
      <w:pPr>
        <w:numPr>
          <w:ilvl w:val="0"/>
          <w:numId w:val="9"/>
        </w:numPr>
        <w:autoSpaceDE w:val="0"/>
        <w:spacing w:after="0" w:line="240" w:lineRule="auto"/>
        <w:ind w:left="1560" w:hanging="142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4356B">
        <w:rPr>
          <w:rFonts w:ascii="Times New Roman" w:hAnsi="Times New Roman" w:cs="Times New Roman"/>
          <w:sz w:val="20"/>
          <w:szCs w:val="20"/>
        </w:rPr>
        <w:t>pełną</w:t>
      </w:r>
      <w:proofErr w:type="gramEnd"/>
      <w:r w:rsidRPr="0074356B">
        <w:rPr>
          <w:rFonts w:ascii="Times New Roman" w:hAnsi="Times New Roman" w:cs="Times New Roman"/>
          <w:sz w:val="20"/>
          <w:szCs w:val="20"/>
        </w:rPr>
        <w:t xml:space="preserve"> nazwę Oferenta, adres lub siedzibę, numer telefonu; </w:t>
      </w:r>
    </w:p>
    <w:p w:rsidR="00466862" w:rsidRPr="0074356B" w:rsidRDefault="00466862" w:rsidP="00466862">
      <w:pPr>
        <w:numPr>
          <w:ilvl w:val="0"/>
          <w:numId w:val="9"/>
        </w:numPr>
        <w:autoSpaceDE w:val="0"/>
        <w:spacing w:after="0" w:line="240" w:lineRule="auto"/>
        <w:ind w:left="1560" w:hanging="142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4356B">
        <w:rPr>
          <w:rFonts w:ascii="Times New Roman" w:hAnsi="Times New Roman" w:cs="Times New Roman"/>
          <w:sz w:val="20"/>
          <w:szCs w:val="20"/>
        </w:rPr>
        <w:t>datę</w:t>
      </w:r>
      <w:proofErr w:type="gramEnd"/>
      <w:r w:rsidRPr="0074356B">
        <w:rPr>
          <w:rFonts w:ascii="Times New Roman" w:hAnsi="Times New Roman" w:cs="Times New Roman"/>
          <w:sz w:val="20"/>
          <w:szCs w:val="20"/>
        </w:rPr>
        <w:t xml:space="preserve"> wystawienia;</w:t>
      </w:r>
    </w:p>
    <w:p w:rsidR="00466862" w:rsidRPr="0074356B" w:rsidRDefault="00466862" w:rsidP="00466862">
      <w:pPr>
        <w:numPr>
          <w:ilvl w:val="0"/>
          <w:numId w:val="9"/>
        </w:numPr>
        <w:autoSpaceDE w:val="0"/>
        <w:spacing w:after="0" w:line="240" w:lineRule="auto"/>
        <w:ind w:left="1560" w:hanging="142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4356B">
        <w:rPr>
          <w:rFonts w:ascii="Times New Roman" w:hAnsi="Times New Roman" w:cs="Times New Roman"/>
          <w:sz w:val="20"/>
          <w:szCs w:val="20"/>
        </w:rPr>
        <w:t>wartość</w:t>
      </w:r>
      <w:proofErr w:type="gramEnd"/>
      <w:r w:rsidRPr="0074356B">
        <w:rPr>
          <w:rFonts w:ascii="Times New Roman" w:hAnsi="Times New Roman" w:cs="Times New Roman"/>
          <w:sz w:val="20"/>
          <w:szCs w:val="20"/>
        </w:rPr>
        <w:t xml:space="preserve"> zamówienia netto (cena powinna zawierać pełne koszty dostarczenia zamówienia);</w:t>
      </w:r>
    </w:p>
    <w:p w:rsidR="00466862" w:rsidRPr="0004394C" w:rsidRDefault="00466862" w:rsidP="00466862">
      <w:pPr>
        <w:numPr>
          <w:ilvl w:val="0"/>
          <w:numId w:val="9"/>
        </w:numPr>
        <w:autoSpaceDE w:val="0"/>
        <w:spacing w:after="0" w:line="240" w:lineRule="auto"/>
        <w:ind w:left="1560" w:hanging="142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2033F">
        <w:rPr>
          <w:rFonts w:ascii="Times New Roman" w:hAnsi="Times New Roman" w:cs="Times New Roman"/>
          <w:sz w:val="20"/>
          <w:szCs w:val="20"/>
        </w:rPr>
        <w:t>termin</w:t>
      </w:r>
      <w:proofErr w:type="gramEnd"/>
      <w:r w:rsidRPr="00A2033F">
        <w:rPr>
          <w:rFonts w:ascii="Times New Roman" w:hAnsi="Times New Roman" w:cs="Times New Roman"/>
          <w:sz w:val="20"/>
          <w:szCs w:val="20"/>
        </w:rPr>
        <w:t xml:space="preserve"> dostarczenia </w:t>
      </w:r>
      <w:r w:rsidRPr="0004394C">
        <w:rPr>
          <w:rFonts w:ascii="Times New Roman" w:hAnsi="Times New Roman" w:cs="Times New Roman"/>
          <w:sz w:val="20"/>
          <w:szCs w:val="20"/>
        </w:rPr>
        <w:t>zamówienia od daty podpisania umowy z Zamawiającym;</w:t>
      </w:r>
    </w:p>
    <w:p w:rsidR="00466862" w:rsidRPr="0004394C" w:rsidRDefault="00FD655D" w:rsidP="00466862">
      <w:pPr>
        <w:numPr>
          <w:ilvl w:val="0"/>
          <w:numId w:val="9"/>
        </w:numPr>
        <w:autoSpaceDE w:val="0"/>
        <w:spacing w:after="0" w:line="240" w:lineRule="auto"/>
        <w:ind w:left="1560" w:hanging="142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4394C">
        <w:rPr>
          <w:rFonts w:ascii="Times New Roman" w:hAnsi="Times New Roman" w:cs="Times New Roman"/>
          <w:sz w:val="20"/>
          <w:szCs w:val="20"/>
        </w:rPr>
        <w:t>odwołanie</w:t>
      </w:r>
      <w:proofErr w:type="gramEnd"/>
      <w:r w:rsidRPr="0004394C">
        <w:rPr>
          <w:rFonts w:ascii="Times New Roman" w:hAnsi="Times New Roman" w:cs="Times New Roman"/>
          <w:sz w:val="20"/>
          <w:szCs w:val="20"/>
        </w:rPr>
        <w:t xml:space="preserve"> do</w:t>
      </w:r>
      <w:r w:rsidR="00466862" w:rsidRPr="0004394C">
        <w:rPr>
          <w:rFonts w:ascii="Times New Roman" w:hAnsi="Times New Roman" w:cs="Times New Roman"/>
          <w:sz w:val="20"/>
          <w:szCs w:val="20"/>
        </w:rPr>
        <w:t xml:space="preserve"> numer</w:t>
      </w:r>
      <w:r w:rsidRPr="0004394C">
        <w:rPr>
          <w:rFonts w:ascii="Times New Roman" w:hAnsi="Times New Roman" w:cs="Times New Roman"/>
          <w:sz w:val="20"/>
          <w:szCs w:val="20"/>
        </w:rPr>
        <w:t>u</w:t>
      </w:r>
      <w:r w:rsidR="00466862" w:rsidRPr="0004394C">
        <w:rPr>
          <w:rFonts w:ascii="Times New Roman" w:hAnsi="Times New Roman" w:cs="Times New Roman"/>
          <w:sz w:val="20"/>
          <w:szCs w:val="20"/>
        </w:rPr>
        <w:t xml:space="preserve"> zapytania ofertowego</w:t>
      </w:r>
      <w:r w:rsidR="00466862" w:rsidRPr="0004394C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937CE7" w:rsidRPr="0004394C">
        <w:rPr>
          <w:rFonts w:ascii="Times New Roman" w:hAnsi="Times New Roman" w:cs="Times New Roman"/>
          <w:b/>
          <w:sz w:val="20"/>
          <w:szCs w:val="20"/>
        </w:rPr>
        <w:t>7</w:t>
      </w:r>
      <w:r w:rsidR="00EE5B36">
        <w:rPr>
          <w:rFonts w:ascii="Times New Roman" w:hAnsi="Times New Roman" w:cs="Times New Roman"/>
          <w:b/>
          <w:sz w:val="20"/>
          <w:szCs w:val="20"/>
        </w:rPr>
        <w:t>/</w:t>
      </w:r>
      <w:r w:rsidR="008D7D7D" w:rsidRPr="0004394C">
        <w:rPr>
          <w:rFonts w:ascii="Times New Roman" w:hAnsi="Times New Roman" w:cs="Times New Roman"/>
          <w:b/>
          <w:sz w:val="20"/>
          <w:szCs w:val="20"/>
        </w:rPr>
        <w:t>GTB</w:t>
      </w:r>
      <w:r w:rsidR="00421AC7" w:rsidRPr="0004394C">
        <w:rPr>
          <w:rFonts w:ascii="Times New Roman" w:hAnsi="Times New Roman" w:cs="Times New Roman"/>
          <w:b/>
          <w:sz w:val="20"/>
          <w:szCs w:val="20"/>
        </w:rPr>
        <w:t>/</w:t>
      </w:r>
      <w:r w:rsidR="00466862" w:rsidRPr="0004394C">
        <w:rPr>
          <w:rFonts w:ascii="Times New Roman" w:hAnsi="Times New Roman" w:cs="Times New Roman"/>
          <w:b/>
          <w:sz w:val="20"/>
          <w:szCs w:val="20"/>
        </w:rPr>
        <w:t>2017</w:t>
      </w:r>
      <w:r w:rsidR="00466862" w:rsidRPr="0004394C">
        <w:rPr>
          <w:rFonts w:ascii="Times New Roman" w:hAnsi="Times New Roman" w:cs="Times New Roman"/>
          <w:sz w:val="20"/>
          <w:szCs w:val="20"/>
        </w:rPr>
        <w:t>;</w:t>
      </w:r>
    </w:p>
    <w:p w:rsidR="00466862" w:rsidRPr="0074356B" w:rsidRDefault="00466862" w:rsidP="00466862">
      <w:pPr>
        <w:numPr>
          <w:ilvl w:val="0"/>
          <w:numId w:val="9"/>
        </w:numPr>
        <w:autoSpaceDE w:val="0"/>
        <w:spacing w:after="0" w:line="240" w:lineRule="auto"/>
        <w:ind w:left="1560" w:hanging="142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4356B">
        <w:rPr>
          <w:rFonts w:ascii="Times New Roman" w:hAnsi="Times New Roman" w:cs="Times New Roman"/>
          <w:sz w:val="20"/>
          <w:szCs w:val="20"/>
        </w:rPr>
        <w:t>sposoby</w:t>
      </w:r>
      <w:proofErr w:type="gramEnd"/>
      <w:r w:rsidRPr="0074356B">
        <w:rPr>
          <w:rFonts w:ascii="Times New Roman" w:hAnsi="Times New Roman" w:cs="Times New Roman"/>
          <w:sz w:val="20"/>
          <w:szCs w:val="20"/>
        </w:rPr>
        <w:t xml:space="preserve"> płatności;</w:t>
      </w:r>
    </w:p>
    <w:p w:rsidR="00466862" w:rsidRPr="0074356B" w:rsidRDefault="00466862" w:rsidP="00466862">
      <w:pPr>
        <w:numPr>
          <w:ilvl w:val="0"/>
          <w:numId w:val="9"/>
        </w:numPr>
        <w:autoSpaceDE w:val="0"/>
        <w:spacing w:after="0" w:line="240" w:lineRule="auto"/>
        <w:ind w:left="1560" w:hanging="142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4356B">
        <w:rPr>
          <w:rFonts w:ascii="Times New Roman" w:hAnsi="Times New Roman" w:cs="Times New Roman"/>
          <w:sz w:val="20"/>
          <w:szCs w:val="20"/>
        </w:rPr>
        <w:t>termin</w:t>
      </w:r>
      <w:proofErr w:type="gramEnd"/>
      <w:r w:rsidRPr="0074356B">
        <w:rPr>
          <w:rFonts w:ascii="Times New Roman" w:hAnsi="Times New Roman" w:cs="Times New Roman"/>
          <w:sz w:val="20"/>
          <w:szCs w:val="20"/>
        </w:rPr>
        <w:t xml:space="preserve"> płatności;</w:t>
      </w:r>
    </w:p>
    <w:p w:rsidR="00466862" w:rsidRPr="0074356B" w:rsidRDefault="00466862" w:rsidP="00466862">
      <w:pPr>
        <w:numPr>
          <w:ilvl w:val="0"/>
          <w:numId w:val="9"/>
        </w:numPr>
        <w:autoSpaceDE w:val="0"/>
        <w:spacing w:after="0" w:line="240" w:lineRule="auto"/>
        <w:ind w:left="1560" w:hanging="142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4356B">
        <w:rPr>
          <w:rFonts w:ascii="Times New Roman" w:hAnsi="Times New Roman" w:cs="Times New Roman"/>
          <w:sz w:val="20"/>
          <w:szCs w:val="20"/>
        </w:rPr>
        <w:t>załączniki</w:t>
      </w:r>
      <w:proofErr w:type="gramEnd"/>
      <w:r w:rsidRPr="0074356B">
        <w:rPr>
          <w:rFonts w:ascii="Times New Roman" w:hAnsi="Times New Roman" w:cs="Times New Roman"/>
          <w:sz w:val="20"/>
          <w:szCs w:val="20"/>
        </w:rPr>
        <w:t>.</w:t>
      </w:r>
    </w:p>
    <w:p w:rsidR="00466862" w:rsidRPr="00BB6800" w:rsidRDefault="00466862" w:rsidP="00466862">
      <w:pPr>
        <w:numPr>
          <w:ilvl w:val="0"/>
          <w:numId w:val="6"/>
        </w:numPr>
        <w:autoSpaceDE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 xml:space="preserve">Niekompletne oferty i oferty, które wpłyną po upływie terminu wyznaczonego w niniejszym zapytaniu </w:t>
      </w:r>
      <w:r w:rsidRPr="00BB6800">
        <w:rPr>
          <w:rFonts w:ascii="Times New Roman" w:hAnsi="Times New Roman" w:cs="Times New Roman"/>
          <w:sz w:val="20"/>
          <w:szCs w:val="20"/>
        </w:rPr>
        <w:t>ofertowym nie będą rozpatrywane.</w:t>
      </w:r>
    </w:p>
    <w:p w:rsidR="00466862" w:rsidRPr="00BB6800" w:rsidRDefault="00466862" w:rsidP="00466862">
      <w:pPr>
        <w:numPr>
          <w:ilvl w:val="0"/>
          <w:numId w:val="6"/>
        </w:numPr>
        <w:autoSpaceDE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BB6800">
        <w:rPr>
          <w:rFonts w:ascii="Times New Roman" w:hAnsi="Times New Roman" w:cs="Times New Roman"/>
          <w:sz w:val="20"/>
          <w:szCs w:val="20"/>
        </w:rPr>
        <w:t>Zamawiający nie dopuszcza możliwości składania ofert częściowych.</w:t>
      </w:r>
    </w:p>
    <w:p w:rsidR="002E57C0" w:rsidRPr="00BB6800" w:rsidRDefault="002E57C0" w:rsidP="002E57C0">
      <w:pPr>
        <w:numPr>
          <w:ilvl w:val="0"/>
          <w:numId w:val="6"/>
        </w:numPr>
        <w:autoSpaceDE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BB6800">
        <w:rPr>
          <w:rFonts w:ascii="Times New Roman" w:hAnsi="Times New Roman" w:cs="Times New Roman"/>
          <w:sz w:val="20"/>
          <w:szCs w:val="20"/>
        </w:rPr>
        <w:t xml:space="preserve">Zamawiający nie dopuszcza składania ofert wariantowych. </w:t>
      </w:r>
    </w:p>
    <w:p w:rsidR="002E57C0" w:rsidRPr="00BB6800" w:rsidRDefault="002E57C0" w:rsidP="002E57C0">
      <w:pPr>
        <w:numPr>
          <w:ilvl w:val="0"/>
          <w:numId w:val="6"/>
        </w:numPr>
        <w:autoSpaceDE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BB6800">
        <w:rPr>
          <w:rFonts w:ascii="Times New Roman" w:hAnsi="Times New Roman" w:cs="Times New Roman"/>
          <w:sz w:val="20"/>
          <w:szCs w:val="20"/>
        </w:rPr>
        <w:t>Zamawiający nie przewiduje udzielenia zamówień uzupełniających.</w:t>
      </w:r>
    </w:p>
    <w:p w:rsidR="00466862" w:rsidRPr="00BB6800" w:rsidRDefault="00466862" w:rsidP="00466862">
      <w:pPr>
        <w:numPr>
          <w:ilvl w:val="0"/>
          <w:numId w:val="6"/>
        </w:numPr>
        <w:autoSpaceDE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BB6800">
        <w:rPr>
          <w:rFonts w:ascii="Times New Roman" w:hAnsi="Times New Roman" w:cs="Times New Roman"/>
          <w:sz w:val="20"/>
          <w:szCs w:val="20"/>
        </w:rPr>
        <w:t xml:space="preserve">Wykonawca może złożyć tylko jedną ofertę. </w:t>
      </w:r>
    </w:p>
    <w:p w:rsidR="00466862" w:rsidRPr="00BB6800" w:rsidRDefault="00466862" w:rsidP="00466862">
      <w:pPr>
        <w:numPr>
          <w:ilvl w:val="0"/>
          <w:numId w:val="6"/>
        </w:numPr>
        <w:autoSpaceDE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BB6800">
        <w:rPr>
          <w:rFonts w:ascii="Times New Roman" w:hAnsi="Times New Roman" w:cs="Times New Roman"/>
          <w:sz w:val="20"/>
          <w:szCs w:val="20"/>
        </w:rPr>
        <w:t>Zamawiający poprawia w ofercie:</w:t>
      </w:r>
    </w:p>
    <w:p w:rsidR="00466862" w:rsidRPr="0074356B" w:rsidRDefault="00466862" w:rsidP="00466862">
      <w:pPr>
        <w:numPr>
          <w:ilvl w:val="0"/>
          <w:numId w:val="2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4356B">
        <w:rPr>
          <w:rFonts w:ascii="Times New Roman" w:hAnsi="Times New Roman" w:cs="Times New Roman"/>
          <w:sz w:val="20"/>
          <w:szCs w:val="20"/>
        </w:rPr>
        <w:t>oczywiste</w:t>
      </w:r>
      <w:proofErr w:type="gramEnd"/>
      <w:r w:rsidRPr="0074356B">
        <w:rPr>
          <w:rFonts w:ascii="Times New Roman" w:hAnsi="Times New Roman" w:cs="Times New Roman"/>
          <w:sz w:val="20"/>
          <w:szCs w:val="20"/>
        </w:rPr>
        <w:t xml:space="preserve"> omyłki pisarskie,</w:t>
      </w:r>
    </w:p>
    <w:p w:rsidR="00466862" w:rsidRPr="0074356B" w:rsidRDefault="00466862" w:rsidP="00466862">
      <w:pPr>
        <w:numPr>
          <w:ilvl w:val="0"/>
          <w:numId w:val="2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4356B">
        <w:rPr>
          <w:rFonts w:ascii="Times New Roman" w:hAnsi="Times New Roman" w:cs="Times New Roman"/>
          <w:sz w:val="20"/>
          <w:szCs w:val="20"/>
        </w:rPr>
        <w:t>oczywiste</w:t>
      </w:r>
      <w:proofErr w:type="gramEnd"/>
      <w:r w:rsidRPr="0074356B">
        <w:rPr>
          <w:rFonts w:ascii="Times New Roman" w:hAnsi="Times New Roman" w:cs="Times New Roman"/>
          <w:sz w:val="20"/>
          <w:szCs w:val="20"/>
        </w:rPr>
        <w:t xml:space="preserve"> omyłki rachunkowe, z uwzględnieniem konsekwencji rachunkowych dokonanych poprawek,</w:t>
      </w:r>
    </w:p>
    <w:p w:rsidR="00466862" w:rsidRPr="0074356B" w:rsidRDefault="00466862" w:rsidP="00466862">
      <w:pPr>
        <w:numPr>
          <w:ilvl w:val="0"/>
          <w:numId w:val="2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4356B">
        <w:rPr>
          <w:rFonts w:ascii="Times New Roman" w:hAnsi="Times New Roman" w:cs="Times New Roman"/>
          <w:sz w:val="20"/>
          <w:szCs w:val="20"/>
        </w:rPr>
        <w:t>inne</w:t>
      </w:r>
      <w:proofErr w:type="gramEnd"/>
      <w:r w:rsidRPr="0074356B">
        <w:rPr>
          <w:rFonts w:ascii="Times New Roman" w:hAnsi="Times New Roman" w:cs="Times New Roman"/>
          <w:sz w:val="20"/>
          <w:szCs w:val="20"/>
        </w:rPr>
        <w:t xml:space="preserve"> omyłki polegające na niezgodności oferty ze specyfikacją istotnych warunków zamówienia, niepowodujące istotnych zmian w treści oferty</w:t>
      </w:r>
    </w:p>
    <w:p w:rsidR="00466862" w:rsidRPr="0074356B" w:rsidRDefault="00466862" w:rsidP="00466862">
      <w:pPr>
        <w:autoSpaceDE w:val="0"/>
        <w:spacing w:after="0" w:line="240" w:lineRule="auto"/>
        <w:ind w:left="1701" w:hanging="283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>– niezwłocznie zawiadamiając o tym wykonawcę, którego oferta została poprawiona.</w:t>
      </w:r>
    </w:p>
    <w:p w:rsidR="00AE7D67" w:rsidRPr="0074356B" w:rsidRDefault="00AE7D67" w:rsidP="00F54645">
      <w:p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</w:p>
    <w:p w:rsidR="00AE7D67" w:rsidRPr="0074356B" w:rsidRDefault="00AE7D67" w:rsidP="00F54645">
      <w:pPr>
        <w:numPr>
          <w:ilvl w:val="0"/>
          <w:numId w:val="8"/>
        </w:numPr>
        <w:autoSpaceDE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4356B">
        <w:rPr>
          <w:rFonts w:ascii="Times New Roman" w:hAnsi="Times New Roman" w:cs="Times New Roman"/>
          <w:b/>
          <w:sz w:val="20"/>
          <w:szCs w:val="20"/>
        </w:rPr>
        <w:t>ODRZUCENIE OFERTY:</w:t>
      </w:r>
    </w:p>
    <w:p w:rsidR="006859AB" w:rsidRPr="0074356B" w:rsidRDefault="006859AB" w:rsidP="006859AB">
      <w:pPr>
        <w:autoSpaceDE w:val="0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149DC" w:rsidRPr="0074356B" w:rsidRDefault="00A427E4" w:rsidP="00B149DC">
      <w:pPr>
        <w:numPr>
          <w:ilvl w:val="0"/>
          <w:numId w:val="5"/>
        </w:numPr>
        <w:autoSpaceDE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Zamawiający odrzuca </w:t>
      </w:r>
      <w:proofErr w:type="gramStart"/>
      <w:r>
        <w:rPr>
          <w:rFonts w:ascii="Times New Roman" w:hAnsi="Times New Roman" w:cs="Times New Roman"/>
          <w:sz w:val="20"/>
          <w:szCs w:val="20"/>
        </w:rPr>
        <w:t>ofertę</w:t>
      </w:r>
      <w:r w:rsidR="00B149DC" w:rsidRPr="0074356B">
        <w:rPr>
          <w:rFonts w:ascii="Times New Roman" w:hAnsi="Times New Roman" w:cs="Times New Roman"/>
          <w:sz w:val="20"/>
          <w:szCs w:val="20"/>
        </w:rPr>
        <w:t xml:space="preserve"> jeżeli</w:t>
      </w:r>
      <w:proofErr w:type="gramEnd"/>
      <w:r w:rsidR="00B149DC" w:rsidRPr="0074356B">
        <w:rPr>
          <w:rFonts w:ascii="Times New Roman" w:hAnsi="Times New Roman" w:cs="Times New Roman"/>
          <w:sz w:val="20"/>
          <w:szCs w:val="20"/>
        </w:rPr>
        <w:t>:</w:t>
      </w:r>
    </w:p>
    <w:p w:rsidR="00B149DC" w:rsidRPr="0074356B" w:rsidRDefault="00B149DC" w:rsidP="00B149DC">
      <w:pPr>
        <w:numPr>
          <w:ilvl w:val="0"/>
          <w:numId w:val="1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4356B">
        <w:rPr>
          <w:rFonts w:ascii="Times New Roman" w:hAnsi="Times New Roman" w:cs="Times New Roman"/>
          <w:sz w:val="20"/>
          <w:szCs w:val="20"/>
        </w:rPr>
        <w:t>treść</w:t>
      </w:r>
      <w:proofErr w:type="gramEnd"/>
      <w:r w:rsidRPr="0074356B">
        <w:rPr>
          <w:rFonts w:ascii="Times New Roman" w:hAnsi="Times New Roman" w:cs="Times New Roman"/>
          <w:sz w:val="20"/>
          <w:szCs w:val="20"/>
        </w:rPr>
        <w:t xml:space="preserve"> jest niezgodna z przedmiotem zamówienia;</w:t>
      </w:r>
    </w:p>
    <w:p w:rsidR="00B149DC" w:rsidRPr="0074356B" w:rsidRDefault="00B149DC" w:rsidP="00B149DC">
      <w:pPr>
        <w:numPr>
          <w:ilvl w:val="0"/>
          <w:numId w:val="1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4356B">
        <w:rPr>
          <w:rFonts w:ascii="Times New Roman" w:hAnsi="Times New Roman" w:cs="Times New Roman"/>
          <w:sz w:val="20"/>
          <w:szCs w:val="20"/>
        </w:rPr>
        <w:t>jej</w:t>
      </w:r>
      <w:proofErr w:type="gramEnd"/>
      <w:r w:rsidRPr="0074356B">
        <w:rPr>
          <w:rFonts w:ascii="Times New Roman" w:hAnsi="Times New Roman" w:cs="Times New Roman"/>
          <w:sz w:val="20"/>
          <w:szCs w:val="20"/>
        </w:rPr>
        <w:t xml:space="preserve"> złożenie stanowi czyn nieuczciwej konkurencji w rozumieniu przepisów o zwalczaniu nieuczciwej konkurencji;</w:t>
      </w:r>
    </w:p>
    <w:p w:rsidR="00B149DC" w:rsidRPr="0074356B" w:rsidRDefault="00B149DC" w:rsidP="00B149DC">
      <w:pPr>
        <w:numPr>
          <w:ilvl w:val="0"/>
          <w:numId w:val="1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4356B">
        <w:rPr>
          <w:rFonts w:ascii="Times New Roman" w:hAnsi="Times New Roman" w:cs="Times New Roman"/>
          <w:sz w:val="20"/>
          <w:szCs w:val="20"/>
        </w:rPr>
        <w:t>zawiera</w:t>
      </w:r>
      <w:proofErr w:type="gramEnd"/>
      <w:r w:rsidRPr="0074356B">
        <w:rPr>
          <w:rFonts w:ascii="Times New Roman" w:hAnsi="Times New Roman" w:cs="Times New Roman"/>
          <w:sz w:val="20"/>
          <w:szCs w:val="20"/>
        </w:rPr>
        <w:t xml:space="preserve"> rażąco niską cenę w stosunku do przedmiotu zamówienia;</w:t>
      </w:r>
    </w:p>
    <w:p w:rsidR="00B149DC" w:rsidRPr="0074356B" w:rsidRDefault="00B149DC" w:rsidP="00B149DC">
      <w:pPr>
        <w:numPr>
          <w:ilvl w:val="0"/>
          <w:numId w:val="1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4356B">
        <w:rPr>
          <w:rFonts w:ascii="Times New Roman" w:hAnsi="Times New Roman" w:cs="Times New Roman"/>
          <w:sz w:val="20"/>
          <w:szCs w:val="20"/>
        </w:rPr>
        <w:t>została</w:t>
      </w:r>
      <w:proofErr w:type="gramEnd"/>
      <w:r w:rsidRPr="0074356B">
        <w:rPr>
          <w:rFonts w:ascii="Times New Roman" w:hAnsi="Times New Roman" w:cs="Times New Roman"/>
          <w:sz w:val="20"/>
          <w:szCs w:val="20"/>
        </w:rPr>
        <w:t xml:space="preserve"> złożona przez wykonawcę wykluczonego z udziału w postępowaniu o udzielenie zamówienia;</w:t>
      </w:r>
    </w:p>
    <w:p w:rsidR="005502F0" w:rsidRDefault="00B149DC" w:rsidP="00857AEB">
      <w:pPr>
        <w:numPr>
          <w:ilvl w:val="0"/>
          <w:numId w:val="1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502F0">
        <w:rPr>
          <w:rFonts w:ascii="Times New Roman" w:hAnsi="Times New Roman" w:cs="Times New Roman"/>
          <w:sz w:val="20"/>
          <w:szCs w:val="20"/>
        </w:rPr>
        <w:t>oferta</w:t>
      </w:r>
      <w:proofErr w:type="gramEnd"/>
      <w:r w:rsidRPr="005502F0">
        <w:rPr>
          <w:rFonts w:ascii="Times New Roman" w:hAnsi="Times New Roman" w:cs="Times New Roman"/>
          <w:sz w:val="20"/>
          <w:szCs w:val="20"/>
        </w:rPr>
        <w:t xml:space="preserve"> podpisana została przez osobę, która nie jest upoważniona do reprezentowania Wykonawcy, zgodnie z formą reprezentacji określoną w rejestrze sądowym lub innym dokumencie, właściwym dla danej formy organizacyjnej Oferenta albo przez osobę, która nie jest um</w:t>
      </w:r>
      <w:r w:rsidR="005502F0">
        <w:rPr>
          <w:rFonts w:ascii="Times New Roman" w:hAnsi="Times New Roman" w:cs="Times New Roman"/>
          <w:sz w:val="20"/>
          <w:szCs w:val="20"/>
        </w:rPr>
        <w:t>ocowana przez osobę uprawnioną</w:t>
      </w:r>
      <w:r w:rsidR="00CE2B09">
        <w:rPr>
          <w:rFonts w:ascii="Times New Roman" w:hAnsi="Times New Roman" w:cs="Times New Roman"/>
          <w:sz w:val="20"/>
          <w:szCs w:val="20"/>
        </w:rPr>
        <w:t>,</w:t>
      </w:r>
    </w:p>
    <w:p w:rsidR="00B149DC" w:rsidRPr="005502F0" w:rsidRDefault="00B149DC" w:rsidP="00857AEB">
      <w:pPr>
        <w:numPr>
          <w:ilvl w:val="0"/>
          <w:numId w:val="1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502F0">
        <w:rPr>
          <w:rFonts w:ascii="Times New Roman" w:hAnsi="Times New Roman" w:cs="Times New Roman"/>
          <w:sz w:val="20"/>
          <w:szCs w:val="20"/>
        </w:rPr>
        <w:t>zawiera</w:t>
      </w:r>
      <w:proofErr w:type="gramEnd"/>
      <w:r w:rsidRPr="005502F0">
        <w:rPr>
          <w:rFonts w:ascii="Times New Roman" w:hAnsi="Times New Roman" w:cs="Times New Roman"/>
          <w:sz w:val="20"/>
          <w:szCs w:val="20"/>
        </w:rPr>
        <w:t xml:space="preserve"> błędy w obliczeniu ceny,</w:t>
      </w:r>
    </w:p>
    <w:p w:rsidR="00B149DC" w:rsidRPr="0074356B" w:rsidRDefault="00B149DC" w:rsidP="00B149DC">
      <w:pPr>
        <w:numPr>
          <w:ilvl w:val="0"/>
          <w:numId w:val="1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4356B">
        <w:rPr>
          <w:rFonts w:ascii="Times New Roman" w:hAnsi="Times New Roman" w:cs="Times New Roman"/>
          <w:sz w:val="20"/>
          <w:szCs w:val="20"/>
        </w:rPr>
        <w:t>wykonawca</w:t>
      </w:r>
      <w:proofErr w:type="gramEnd"/>
      <w:r w:rsidRPr="0074356B">
        <w:rPr>
          <w:rFonts w:ascii="Times New Roman" w:hAnsi="Times New Roman" w:cs="Times New Roman"/>
          <w:sz w:val="20"/>
          <w:szCs w:val="20"/>
        </w:rPr>
        <w:t xml:space="preserve"> w terminie 3 dni od dnia doręczenia zawiadomienia nie zgodził się na poprawienie omyłki, </w:t>
      </w:r>
      <w:r w:rsidR="00340472">
        <w:rPr>
          <w:rFonts w:ascii="Times New Roman" w:hAnsi="Times New Roman" w:cs="Times New Roman"/>
          <w:sz w:val="20"/>
          <w:szCs w:val="20"/>
        </w:rPr>
        <w:br/>
      </w:r>
      <w:r w:rsidRPr="0074356B">
        <w:rPr>
          <w:rFonts w:ascii="Times New Roman" w:hAnsi="Times New Roman" w:cs="Times New Roman"/>
          <w:sz w:val="20"/>
          <w:szCs w:val="20"/>
        </w:rPr>
        <w:t>o której mowa w a</w:t>
      </w:r>
      <w:r w:rsidR="00EE5B36">
        <w:rPr>
          <w:rFonts w:ascii="Times New Roman" w:hAnsi="Times New Roman" w:cs="Times New Roman"/>
          <w:sz w:val="20"/>
          <w:szCs w:val="20"/>
        </w:rPr>
        <w:t>rt. 87 ust. 2 pkt 3 ustawy Prawo</w:t>
      </w:r>
      <w:r w:rsidRPr="0074356B">
        <w:rPr>
          <w:rFonts w:ascii="Times New Roman" w:hAnsi="Times New Roman" w:cs="Times New Roman"/>
          <w:sz w:val="20"/>
          <w:szCs w:val="20"/>
        </w:rPr>
        <w:t xml:space="preserve"> zamówień publicznych,</w:t>
      </w:r>
    </w:p>
    <w:p w:rsidR="00B149DC" w:rsidRPr="0074356B" w:rsidRDefault="00B149DC" w:rsidP="00B149DC">
      <w:pPr>
        <w:numPr>
          <w:ilvl w:val="0"/>
          <w:numId w:val="1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4356B">
        <w:rPr>
          <w:rFonts w:ascii="Times New Roman" w:hAnsi="Times New Roman" w:cs="Times New Roman"/>
          <w:sz w:val="20"/>
          <w:szCs w:val="20"/>
        </w:rPr>
        <w:t>jest</w:t>
      </w:r>
      <w:proofErr w:type="gramEnd"/>
      <w:r w:rsidRPr="0074356B">
        <w:rPr>
          <w:rFonts w:ascii="Times New Roman" w:hAnsi="Times New Roman" w:cs="Times New Roman"/>
          <w:sz w:val="20"/>
          <w:szCs w:val="20"/>
        </w:rPr>
        <w:t xml:space="preserve"> nieważna na podstawie odrębnych przepisów.</w:t>
      </w:r>
    </w:p>
    <w:p w:rsidR="00AE7D67" w:rsidRDefault="00AE7D67" w:rsidP="00AE7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2B09" w:rsidRPr="0004394C" w:rsidRDefault="00CE2B09" w:rsidP="00AE7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149DC" w:rsidRPr="0004394C" w:rsidRDefault="00AE7D67" w:rsidP="003A7E03">
      <w:pPr>
        <w:numPr>
          <w:ilvl w:val="0"/>
          <w:numId w:val="8"/>
        </w:numPr>
        <w:autoSpaceDE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4394C">
        <w:rPr>
          <w:rFonts w:ascii="Times New Roman" w:hAnsi="Times New Roman" w:cs="Times New Roman"/>
          <w:b/>
          <w:bCs/>
          <w:sz w:val="20"/>
          <w:szCs w:val="20"/>
        </w:rPr>
        <w:lastRenderedPageBreak/>
        <w:t>WARUNKI UDZIAŁU W POSTĘPOWANIU</w:t>
      </w:r>
    </w:p>
    <w:p w:rsidR="003A7E03" w:rsidRPr="0004394C" w:rsidRDefault="003A7E03" w:rsidP="003A7E03">
      <w:pPr>
        <w:autoSpaceDE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A6763" w:rsidRPr="0004394C" w:rsidRDefault="002A6763" w:rsidP="007C4B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4394C">
        <w:rPr>
          <w:rFonts w:ascii="Times New Roman" w:hAnsi="Times New Roman" w:cs="Times New Roman"/>
          <w:bCs/>
          <w:sz w:val="20"/>
          <w:szCs w:val="20"/>
        </w:rPr>
        <w:t xml:space="preserve">Wykonawca posiada minimum 3 letnie doświadczenie w realizacji usług zgodnych z przedmiotem zamówienia. </w:t>
      </w:r>
    </w:p>
    <w:p w:rsidR="007C4B48" w:rsidRPr="0004394C" w:rsidRDefault="007C4B48" w:rsidP="000C2A3E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bookmarkStart w:id="1" w:name="_Hlk488934732"/>
      <w:r w:rsidRPr="0004394C">
        <w:rPr>
          <w:rFonts w:ascii="Times New Roman" w:hAnsi="Times New Roman" w:cs="Times New Roman"/>
          <w:bCs/>
          <w:sz w:val="20"/>
          <w:szCs w:val="20"/>
        </w:rPr>
        <w:t>Wykonawca zrealizował przynajmniej 5 usług organizacji targów na kwotę powyżej 10 000,00 zł każda. W celu potwierdzenia realizacji usług Oferent przedstawi 5 faktur z potwierdzeniami zapłat lub 5 protokołów odbiorów usług.</w:t>
      </w:r>
      <w:bookmarkEnd w:id="1"/>
    </w:p>
    <w:p w:rsidR="007C4B48" w:rsidRPr="0004394C" w:rsidRDefault="007C4B48" w:rsidP="005A193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0"/>
          <w:szCs w:val="20"/>
          <w:lang w:eastAsia="pl-PL"/>
        </w:rPr>
      </w:pPr>
    </w:p>
    <w:p w:rsidR="00AE7D67" w:rsidRPr="0004394C" w:rsidRDefault="00AE7D67" w:rsidP="005A193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0"/>
          <w:szCs w:val="20"/>
          <w:lang w:eastAsia="pl-PL"/>
        </w:rPr>
      </w:pPr>
      <w:r w:rsidRPr="0004394C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W celu potwierdzenia spełnienia wszystkich powyższych warunków udziału w postępowaniu prosimy o wypełnienie oświadczenia stanowiącego </w:t>
      </w:r>
      <w:r w:rsidRPr="0004394C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Załącznik nr 2</w:t>
      </w:r>
      <w:r w:rsidR="00340472" w:rsidRPr="0004394C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 do </w:t>
      </w:r>
      <w:r w:rsidR="007C4B48" w:rsidRPr="0004394C">
        <w:rPr>
          <w:rFonts w:ascii="Times New Roman" w:hAnsi="Times New Roman" w:cs="Times New Roman"/>
          <w:bCs/>
          <w:sz w:val="20"/>
          <w:szCs w:val="20"/>
          <w:lang w:eastAsia="pl-PL"/>
        </w:rPr>
        <w:t>Zapytania ofertowego.</w:t>
      </w:r>
    </w:p>
    <w:p w:rsidR="00E221C8" w:rsidRDefault="00E221C8" w:rsidP="00AE7D67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221C8" w:rsidRPr="00512FEB" w:rsidRDefault="00E221C8" w:rsidP="00AE7D67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AE7D67" w:rsidRPr="00512FEB" w:rsidRDefault="00AE7D67" w:rsidP="006859AB">
      <w:pPr>
        <w:numPr>
          <w:ilvl w:val="0"/>
          <w:numId w:val="8"/>
        </w:numPr>
        <w:autoSpaceDE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12FEB">
        <w:rPr>
          <w:rFonts w:ascii="Times New Roman" w:hAnsi="Times New Roman" w:cs="Times New Roman"/>
          <w:b/>
          <w:bCs/>
          <w:sz w:val="20"/>
          <w:szCs w:val="20"/>
        </w:rPr>
        <w:t xml:space="preserve">KRYTERIA OCENY OFERT: </w:t>
      </w:r>
    </w:p>
    <w:p w:rsidR="00AE7D67" w:rsidRPr="0074356B" w:rsidRDefault="00AE7D67" w:rsidP="00AE7D67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7D67" w:rsidRPr="0074356B" w:rsidRDefault="00AE7D67" w:rsidP="006859AB">
      <w:pPr>
        <w:autoSpaceDE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</w:t>
      </w:r>
      <w:r w:rsidRPr="007B253B">
        <w:rPr>
          <w:rFonts w:ascii="Times New Roman" w:hAnsi="Times New Roman" w:cs="Times New Roman"/>
          <w:color w:val="4472C4" w:themeColor="accent1"/>
          <w:sz w:val="20"/>
          <w:szCs w:val="20"/>
        </w:rPr>
        <w:t xml:space="preserve">: </w:t>
      </w:r>
    </w:p>
    <w:p w:rsidR="00AE7D67" w:rsidRPr="0074356B" w:rsidRDefault="00AE7D67" w:rsidP="00AE7D67">
      <w:pPr>
        <w:autoSpaceDE w:val="0"/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tbl>
      <w:tblPr>
        <w:tblW w:w="9356" w:type="dxa"/>
        <w:tblInd w:w="562" w:type="dxa"/>
        <w:tblLayout w:type="fixed"/>
        <w:tblLook w:val="0000" w:firstRow="0" w:lastRow="0" w:firstColumn="0" w:lastColumn="0" w:noHBand="0" w:noVBand="0"/>
      </w:tblPr>
      <w:tblGrid>
        <w:gridCol w:w="709"/>
        <w:gridCol w:w="5796"/>
        <w:gridCol w:w="2851"/>
      </w:tblGrid>
      <w:tr w:rsidR="00512FEB" w:rsidRPr="00512FEB" w:rsidTr="006859AB">
        <w:trPr>
          <w:trHeight w:val="368"/>
        </w:trPr>
        <w:tc>
          <w:tcPr>
            <w:tcW w:w="6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7D67" w:rsidRPr="00512FEB" w:rsidRDefault="00AE7D67" w:rsidP="000F4B12">
            <w:pPr>
              <w:pStyle w:val="redniecieniowanie1akcent11"/>
              <w:snapToGrid w:val="0"/>
              <w:jc w:val="center"/>
              <w:rPr>
                <w:rFonts w:cs="Times New Roman"/>
                <w:b/>
              </w:rPr>
            </w:pPr>
            <w:r w:rsidRPr="00512FEB">
              <w:rPr>
                <w:rFonts w:cs="Times New Roman"/>
                <w:b/>
              </w:rPr>
              <w:t>Kryterium oceny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7D67" w:rsidRPr="00512FEB" w:rsidRDefault="00AE7D67" w:rsidP="000F4B12">
            <w:pPr>
              <w:pStyle w:val="redniecieniowanie1akcent11"/>
              <w:snapToGrid w:val="0"/>
              <w:jc w:val="center"/>
              <w:rPr>
                <w:rFonts w:cs="Times New Roman"/>
                <w:b/>
              </w:rPr>
            </w:pPr>
            <w:r w:rsidRPr="00512FEB">
              <w:rPr>
                <w:rFonts w:cs="Times New Roman"/>
                <w:b/>
              </w:rPr>
              <w:t>Waga punktowa</w:t>
            </w:r>
            <w:proofErr w:type="gramStart"/>
            <w:r w:rsidRPr="00512FEB">
              <w:rPr>
                <w:rFonts w:cs="Times New Roman"/>
                <w:b/>
              </w:rPr>
              <w:t xml:space="preserve"> (0-100)pkt</w:t>
            </w:r>
            <w:proofErr w:type="gramEnd"/>
            <w:r w:rsidRPr="00512FEB">
              <w:rPr>
                <w:rFonts w:cs="Times New Roman"/>
                <w:b/>
              </w:rPr>
              <w:t>.</w:t>
            </w:r>
          </w:p>
        </w:tc>
      </w:tr>
      <w:tr w:rsidR="00512FEB" w:rsidRPr="00512FEB" w:rsidTr="006859AB">
        <w:trPr>
          <w:trHeight w:val="4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9DC" w:rsidRPr="00512FEB" w:rsidRDefault="00B149DC" w:rsidP="00B149DC">
            <w:pPr>
              <w:pStyle w:val="redniecieniowanie1akcent11"/>
              <w:numPr>
                <w:ilvl w:val="0"/>
                <w:numId w:val="3"/>
              </w:num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6D9A" w:rsidRPr="00C26D9A" w:rsidRDefault="00B149DC" w:rsidP="0004394C">
            <w:pPr>
              <w:pStyle w:val="redniecieniowanie1akcent11"/>
              <w:snapToGrid w:val="0"/>
              <w:jc w:val="center"/>
              <w:rPr>
                <w:rFonts w:cs="Times New Roman"/>
                <w:i/>
              </w:rPr>
            </w:pPr>
            <w:r w:rsidRPr="00512FEB">
              <w:rPr>
                <w:rFonts w:cs="Times New Roman"/>
              </w:rPr>
              <w:t>Wartość zamówienia netto (w PLN)</w:t>
            </w:r>
            <w:r w:rsidR="00C26D9A">
              <w:rPr>
                <w:rFonts w:cs="Times New Roman"/>
              </w:rPr>
              <w:t xml:space="preserve"> 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9DC" w:rsidRPr="00512FEB" w:rsidRDefault="005C6B2B" w:rsidP="00B149DC">
            <w:pPr>
              <w:pStyle w:val="redniecieniowanie1akcent11"/>
              <w:snapToGrid w:val="0"/>
              <w:jc w:val="center"/>
              <w:rPr>
                <w:rFonts w:cs="Times New Roman"/>
              </w:rPr>
            </w:pPr>
            <w:r w:rsidRPr="00512FEB">
              <w:rPr>
                <w:rFonts w:cs="Times New Roman"/>
              </w:rPr>
              <w:t>80</w:t>
            </w:r>
          </w:p>
        </w:tc>
      </w:tr>
      <w:tr w:rsidR="00512FEB" w:rsidRPr="00512FEB" w:rsidTr="006859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9DC" w:rsidRPr="00512FEB" w:rsidRDefault="00B149DC" w:rsidP="00B149DC">
            <w:pPr>
              <w:pStyle w:val="redniecieniowanie1akcent11"/>
              <w:numPr>
                <w:ilvl w:val="0"/>
                <w:numId w:val="3"/>
              </w:num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B2B" w:rsidRPr="00512FEB" w:rsidRDefault="00273B58" w:rsidP="00B149DC">
            <w:pPr>
              <w:pStyle w:val="redniecieniowanie1akcent11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Termin płatności </w:t>
            </w:r>
            <w:r w:rsidR="00E221C8">
              <w:rPr>
                <w:rFonts w:cs="Times New Roman"/>
              </w:rPr>
              <w:t>faktury</w:t>
            </w:r>
            <w:r>
              <w:rPr>
                <w:rFonts w:cs="Times New Roman"/>
              </w:rPr>
              <w:t xml:space="preserve"> </w:t>
            </w:r>
            <w:r w:rsidR="007C4B48" w:rsidRPr="00EB49BF">
              <w:rPr>
                <w:rFonts w:cs="Times New Roman"/>
                <w:i/>
              </w:rPr>
              <w:t>(liczba dni)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9DC" w:rsidRPr="00512FEB" w:rsidRDefault="00004449" w:rsidP="00B149DC">
            <w:pPr>
              <w:pStyle w:val="redniecieniowanie1akcent11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</w:tbl>
    <w:p w:rsidR="00C26D9A" w:rsidRPr="00C26D9A" w:rsidRDefault="006859AB" w:rsidP="000C2A3E">
      <w:pPr>
        <w:tabs>
          <w:tab w:val="left" w:pos="9922"/>
        </w:tabs>
        <w:autoSpaceDE w:val="0"/>
        <w:spacing w:after="0" w:line="240" w:lineRule="auto"/>
        <w:ind w:left="708"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63883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B149DC" w:rsidRPr="00863883" w:rsidRDefault="00B149DC" w:rsidP="00004449">
      <w:pPr>
        <w:tabs>
          <w:tab w:val="left" w:pos="9922"/>
        </w:tabs>
        <w:autoSpaceDE w:val="0"/>
        <w:spacing w:after="0" w:line="240" w:lineRule="auto"/>
        <w:ind w:left="708"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63883">
        <w:rPr>
          <w:rFonts w:ascii="Times New Roman" w:eastAsia="Times New Roman" w:hAnsi="Times New Roman" w:cs="Times New Roman"/>
          <w:sz w:val="20"/>
          <w:szCs w:val="20"/>
        </w:rPr>
        <w:t>Wybór najkorzystniejszej oferty nastąpi w oparciu o następujące kryteria:</w:t>
      </w:r>
    </w:p>
    <w:p w:rsidR="00B149DC" w:rsidRPr="00863883" w:rsidRDefault="00B149DC" w:rsidP="00B149DC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149DC" w:rsidRPr="0024462B" w:rsidRDefault="00B149DC" w:rsidP="00056A95">
      <w:pPr>
        <w:numPr>
          <w:ilvl w:val="0"/>
          <w:numId w:val="13"/>
        </w:numPr>
        <w:tabs>
          <w:tab w:val="left" w:pos="1134"/>
        </w:tabs>
        <w:ind w:left="1134" w:hanging="283"/>
        <w:rPr>
          <w:rFonts w:ascii="Times New Roman" w:eastAsia="Times New Roman" w:hAnsi="Times New Roman" w:cs="Times New Roman"/>
          <w:sz w:val="20"/>
          <w:szCs w:val="20"/>
        </w:rPr>
      </w:pPr>
      <w:r w:rsidRPr="00863883">
        <w:rPr>
          <w:rFonts w:ascii="Times New Roman" w:eastAsia="Times New Roman" w:hAnsi="Times New Roman" w:cs="Times New Roman"/>
          <w:sz w:val="20"/>
          <w:szCs w:val="20"/>
        </w:rPr>
        <w:t>Wartość zamówienia netto (w PLN)</w:t>
      </w:r>
      <w:r w:rsidR="002A6763" w:rsidRPr="0086388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4394C">
        <w:rPr>
          <w:rFonts w:ascii="Times New Roman" w:eastAsia="Times New Roman" w:hAnsi="Times New Roman" w:cs="Times New Roman"/>
          <w:sz w:val="20"/>
          <w:szCs w:val="20"/>
        </w:rPr>
        <w:t>– 80%</w:t>
      </w:r>
    </w:p>
    <w:p w:rsidR="002A6763" w:rsidRPr="000C2A3E" w:rsidRDefault="00E221C8" w:rsidP="000C2A3E">
      <w:pPr>
        <w:numPr>
          <w:ilvl w:val="0"/>
          <w:numId w:val="13"/>
        </w:numPr>
        <w:snapToGrid w:val="0"/>
        <w:spacing w:after="0" w:line="240" w:lineRule="auto"/>
        <w:ind w:left="1134" w:hanging="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płatności faktury</w:t>
      </w:r>
      <w:r w:rsidR="002A6763" w:rsidRPr="0086388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04449">
        <w:rPr>
          <w:rFonts w:ascii="Times New Roman" w:hAnsi="Times New Roman" w:cs="Times New Roman"/>
          <w:sz w:val="20"/>
          <w:szCs w:val="20"/>
        </w:rPr>
        <w:t>– 20</w:t>
      </w:r>
      <w:r w:rsidR="002A6763" w:rsidRPr="00863883">
        <w:rPr>
          <w:rFonts w:ascii="Times New Roman" w:hAnsi="Times New Roman" w:cs="Times New Roman"/>
          <w:sz w:val="20"/>
          <w:szCs w:val="20"/>
        </w:rPr>
        <w:t>%</w:t>
      </w:r>
    </w:p>
    <w:p w:rsidR="00B149DC" w:rsidRPr="00863883" w:rsidRDefault="00B149DC" w:rsidP="00B149DC">
      <w:pPr>
        <w:snapToGrid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149DC" w:rsidRPr="00863883" w:rsidRDefault="00B149DC" w:rsidP="00B149DC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63883">
        <w:rPr>
          <w:rFonts w:ascii="Times New Roman" w:eastAsia="Times New Roman" w:hAnsi="Times New Roman" w:cs="Times New Roman"/>
          <w:sz w:val="20"/>
          <w:szCs w:val="20"/>
        </w:rPr>
        <w:t>Ocena ofert będzie dokonywana według następujących zasad:</w:t>
      </w:r>
    </w:p>
    <w:p w:rsidR="00B149DC" w:rsidRPr="00863883" w:rsidRDefault="00B149DC" w:rsidP="00B149DC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149DC" w:rsidRPr="00863883" w:rsidRDefault="00B149DC" w:rsidP="00B149DC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63883">
        <w:rPr>
          <w:rFonts w:ascii="Times New Roman" w:eastAsia="Times New Roman" w:hAnsi="Times New Roman" w:cs="Times New Roman"/>
          <w:b/>
          <w:sz w:val="20"/>
          <w:szCs w:val="20"/>
        </w:rPr>
        <w:t xml:space="preserve">Ad. 1) Wartość punktowa kryterium wartość zamówienia netto będzie wyliczana według wzoru: </w:t>
      </w:r>
    </w:p>
    <w:p w:rsidR="00B149DC" w:rsidRPr="00863883" w:rsidRDefault="00B149DC" w:rsidP="00B149DC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149DC" w:rsidRPr="009E49DE" w:rsidRDefault="00B149DC" w:rsidP="00B149DC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szCs w:val="20"/>
        </w:rPr>
      </w:pPr>
      <w:r w:rsidRPr="00863883">
        <w:rPr>
          <w:rFonts w:ascii="Times New Roman" w:eastAsia="Times New Roman" w:hAnsi="Times New Roman" w:cs="Times New Roman"/>
          <w:b/>
          <w:sz w:val="20"/>
          <w:szCs w:val="20"/>
        </w:rPr>
        <w:t xml:space="preserve">(C min: C n) x 100 x </w:t>
      </w:r>
      <w:r w:rsidR="005D3F89">
        <w:rPr>
          <w:rFonts w:ascii="Times New Roman" w:eastAsia="Times New Roman" w:hAnsi="Times New Roman" w:cs="Times New Roman"/>
          <w:b/>
          <w:sz w:val="20"/>
          <w:szCs w:val="20"/>
        </w:rPr>
        <w:t>8</w:t>
      </w:r>
      <w:r w:rsidRPr="00863883">
        <w:rPr>
          <w:rFonts w:ascii="Times New Roman" w:eastAsia="Times New Roman" w:hAnsi="Times New Roman" w:cs="Times New Roman"/>
          <w:b/>
          <w:sz w:val="20"/>
          <w:szCs w:val="20"/>
        </w:rPr>
        <w:t>0%</w:t>
      </w:r>
      <w:r w:rsidR="009E49DE">
        <w:rPr>
          <w:rFonts w:ascii="Times New Roman" w:eastAsia="Times New Roman" w:hAnsi="Times New Roman" w:cs="Times New Roman"/>
          <w:b/>
          <w:sz w:val="20"/>
          <w:szCs w:val="20"/>
        </w:rPr>
        <w:t xml:space="preserve">  </w:t>
      </w:r>
    </w:p>
    <w:p w:rsidR="00B149DC" w:rsidRPr="00863883" w:rsidRDefault="00B149DC" w:rsidP="00B149DC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149DC" w:rsidRPr="00863883" w:rsidRDefault="00B149DC" w:rsidP="00B149DC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863883">
        <w:rPr>
          <w:rFonts w:ascii="Times New Roman" w:eastAsia="Times New Roman" w:hAnsi="Times New Roman" w:cs="Times New Roman"/>
          <w:sz w:val="20"/>
          <w:szCs w:val="20"/>
        </w:rPr>
        <w:t>gdzie</w:t>
      </w:r>
      <w:proofErr w:type="gramEnd"/>
      <w:r w:rsidRPr="00863883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B149DC" w:rsidRPr="00863883" w:rsidRDefault="00B149DC" w:rsidP="00B149DC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63883">
        <w:rPr>
          <w:rFonts w:ascii="Times New Roman" w:eastAsia="Times New Roman" w:hAnsi="Times New Roman" w:cs="Times New Roman"/>
          <w:sz w:val="20"/>
          <w:szCs w:val="20"/>
        </w:rPr>
        <w:t xml:space="preserve">C min - najniższa wartość zamówienia netto spośród ofert </w:t>
      </w:r>
      <w:proofErr w:type="gramStart"/>
      <w:r w:rsidRPr="00863883">
        <w:rPr>
          <w:rFonts w:ascii="Times New Roman" w:eastAsia="Times New Roman" w:hAnsi="Times New Roman" w:cs="Times New Roman"/>
          <w:sz w:val="20"/>
          <w:szCs w:val="20"/>
        </w:rPr>
        <w:t>nie odrzuconych</w:t>
      </w:r>
      <w:proofErr w:type="gramEnd"/>
      <w:r w:rsidRPr="0086388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B149DC" w:rsidRPr="00863883" w:rsidRDefault="00B149DC" w:rsidP="00B149DC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63883">
        <w:rPr>
          <w:rFonts w:ascii="Times New Roman" w:eastAsia="Times New Roman" w:hAnsi="Times New Roman" w:cs="Times New Roman"/>
          <w:sz w:val="20"/>
          <w:szCs w:val="20"/>
        </w:rPr>
        <w:t xml:space="preserve">C n – wartość zamówienia netto ocenianej oferty </w:t>
      </w:r>
    </w:p>
    <w:p w:rsidR="00B149DC" w:rsidRPr="00863883" w:rsidRDefault="00B149DC" w:rsidP="00B149DC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863883">
        <w:rPr>
          <w:rFonts w:ascii="Times New Roman" w:eastAsia="Times New Roman" w:hAnsi="Times New Roman" w:cs="Times New Roman"/>
          <w:sz w:val="20"/>
          <w:szCs w:val="20"/>
        </w:rPr>
        <w:t>gdzie</w:t>
      </w:r>
      <w:proofErr w:type="gramEnd"/>
      <w:r w:rsidRPr="00863883">
        <w:rPr>
          <w:rFonts w:ascii="Times New Roman" w:eastAsia="Times New Roman" w:hAnsi="Times New Roman" w:cs="Times New Roman"/>
          <w:sz w:val="20"/>
          <w:szCs w:val="20"/>
        </w:rPr>
        <w:t xml:space="preserve"> 1 % = 1 pkt</w:t>
      </w:r>
    </w:p>
    <w:p w:rsidR="00B149DC" w:rsidRPr="001861AA" w:rsidRDefault="00B149DC" w:rsidP="00B149DC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149DC" w:rsidRPr="001861AA" w:rsidRDefault="00B149DC" w:rsidP="00916EE2">
      <w:pPr>
        <w:tabs>
          <w:tab w:val="left" w:pos="9922"/>
        </w:tabs>
        <w:autoSpaceDE w:val="0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861AA">
        <w:rPr>
          <w:rFonts w:ascii="Times New Roman" w:eastAsia="Times New Roman" w:hAnsi="Times New Roman" w:cs="Times New Roman"/>
          <w:b/>
          <w:sz w:val="20"/>
          <w:szCs w:val="20"/>
        </w:rPr>
        <w:t>Ad. 2) Wa</w:t>
      </w:r>
      <w:r w:rsidR="005C6B2B" w:rsidRPr="001861AA">
        <w:rPr>
          <w:rFonts w:ascii="Times New Roman" w:eastAsia="Times New Roman" w:hAnsi="Times New Roman" w:cs="Times New Roman"/>
          <w:b/>
          <w:sz w:val="20"/>
          <w:szCs w:val="20"/>
        </w:rPr>
        <w:t xml:space="preserve">rtość punktowa </w:t>
      </w:r>
      <w:r w:rsidR="007934FC">
        <w:rPr>
          <w:rFonts w:ascii="Times New Roman" w:eastAsia="Times New Roman" w:hAnsi="Times New Roman" w:cs="Times New Roman"/>
          <w:b/>
          <w:sz w:val="20"/>
          <w:szCs w:val="20"/>
        </w:rPr>
        <w:t xml:space="preserve">w </w:t>
      </w:r>
      <w:r w:rsidR="005C6B2B" w:rsidRPr="001861AA">
        <w:rPr>
          <w:rFonts w:ascii="Times New Roman" w:eastAsia="Times New Roman" w:hAnsi="Times New Roman" w:cs="Times New Roman"/>
          <w:b/>
          <w:sz w:val="20"/>
          <w:szCs w:val="20"/>
        </w:rPr>
        <w:t xml:space="preserve">kryterium </w:t>
      </w:r>
      <w:r w:rsidR="00E221C8">
        <w:rPr>
          <w:rFonts w:ascii="Times New Roman" w:eastAsia="Times New Roman" w:hAnsi="Times New Roman" w:cs="Times New Roman"/>
          <w:b/>
          <w:sz w:val="20"/>
          <w:szCs w:val="20"/>
        </w:rPr>
        <w:t>termin płatności faktury</w:t>
      </w:r>
    </w:p>
    <w:p w:rsidR="00B149DC" w:rsidRPr="001861AA" w:rsidRDefault="00B149DC" w:rsidP="00B149DC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149DC" w:rsidRPr="001861AA" w:rsidRDefault="000F2027" w:rsidP="000F2027">
      <w:pPr>
        <w:tabs>
          <w:tab w:val="left" w:pos="9922"/>
        </w:tabs>
        <w:autoSpaceDE w:val="0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1AA">
        <w:rPr>
          <w:rFonts w:ascii="Times New Roman" w:eastAsia="Times New Roman" w:hAnsi="Times New Roman" w:cs="Times New Roman"/>
          <w:sz w:val="20"/>
          <w:szCs w:val="20"/>
          <w:lang w:val="de-DE"/>
        </w:rPr>
        <w:t>T=</w:t>
      </w:r>
      <w:r w:rsidR="00004449">
        <w:rPr>
          <w:rFonts w:ascii="Times New Roman" w:eastAsia="Times New Roman" w:hAnsi="Times New Roman" w:cs="Times New Roman"/>
          <w:sz w:val="20"/>
          <w:szCs w:val="20"/>
          <w:lang w:val="de-DE"/>
        </w:rPr>
        <w:t>20</w:t>
      </w:r>
      <w:r w:rsidRPr="001861AA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% - </w:t>
      </w:r>
      <w:bookmarkStart w:id="2" w:name="_Hlk488935275"/>
      <w:proofErr w:type="spellStart"/>
      <w:r w:rsidR="00273B58">
        <w:rPr>
          <w:rFonts w:ascii="Times New Roman" w:eastAsia="Times New Roman" w:hAnsi="Times New Roman" w:cs="Times New Roman"/>
          <w:sz w:val="20"/>
          <w:szCs w:val="20"/>
          <w:lang w:val="de-DE"/>
        </w:rPr>
        <w:t>termin</w:t>
      </w:r>
      <w:proofErr w:type="spellEnd"/>
      <w:r w:rsidR="00273B58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273B58">
        <w:rPr>
          <w:rFonts w:ascii="Times New Roman" w:eastAsia="Times New Roman" w:hAnsi="Times New Roman" w:cs="Times New Roman"/>
          <w:sz w:val="20"/>
          <w:szCs w:val="20"/>
          <w:lang w:val="de-DE"/>
        </w:rPr>
        <w:t>płatności</w:t>
      </w:r>
      <w:proofErr w:type="spellEnd"/>
      <w:r w:rsidR="00273B58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E221C8">
        <w:rPr>
          <w:rFonts w:ascii="Times New Roman" w:eastAsia="Times New Roman" w:hAnsi="Times New Roman" w:cs="Times New Roman"/>
          <w:sz w:val="20"/>
          <w:szCs w:val="20"/>
          <w:lang w:val="de-DE"/>
        </w:rPr>
        <w:t>faktury</w:t>
      </w:r>
      <w:proofErr w:type="spellEnd"/>
      <w:r w:rsidR="00273B58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bookmarkEnd w:id="2"/>
      <w:r w:rsidR="007C4B48">
        <w:rPr>
          <w:rFonts w:ascii="Times New Roman" w:eastAsia="Times New Roman" w:hAnsi="Times New Roman" w:cs="Times New Roman"/>
          <w:sz w:val="20"/>
          <w:szCs w:val="20"/>
        </w:rPr>
        <w:t>powyżej 21 dni</w:t>
      </w:r>
    </w:p>
    <w:p w:rsidR="007C4B48" w:rsidRDefault="000F2027" w:rsidP="000F2027">
      <w:pPr>
        <w:tabs>
          <w:tab w:val="left" w:pos="9922"/>
        </w:tabs>
        <w:autoSpaceDE w:val="0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z w:val="20"/>
          <w:szCs w:val="20"/>
          <w:lang w:val="de-DE"/>
        </w:rPr>
      </w:pPr>
      <w:r w:rsidRPr="001861AA">
        <w:rPr>
          <w:rFonts w:ascii="Times New Roman" w:eastAsia="Times New Roman" w:hAnsi="Times New Roman" w:cs="Times New Roman"/>
          <w:sz w:val="20"/>
          <w:szCs w:val="20"/>
          <w:lang w:val="de-DE"/>
        </w:rPr>
        <w:t>T=</w:t>
      </w:r>
      <w:r w:rsidR="007C4B48">
        <w:rPr>
          <w:rFonts w:ascii="Times New Roman" w:eastAsia="Times New Roman" w:hAnsi="Times New Roman" w:cs="Times New Roman"/>
          <w:sz w:val="20"/>
          <w:szCs w:val="20"/>
          <w:lang w:val="de-DE"/>
        </w:rPr>
        <w:t>10</w:t>
      </w:r>
      <w:r w:rsidRPr="001861AA">
        <w:rPr>
          <w:rFonts w:ascii="Times New Roman" w:eastAsia="Times New Roman" w:hAnsi="Times New Roman" w:cs="Times New Roman"/>
          <w:sz w:val="20"/>
          <w:szCs w:val="20"/>
          <w:lang w:val="de-DE"/>
        </w:rPr>
        <w:t>%</w:t>
      </w:r>
      <w:r w:rsidR="007C4B48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- </w:t>
      </w:r>
      <w:proofErr w:type="spellStart"/>
      <w:r w:rsidR="00273B58">
        <w:rPr>
          <w:rFonts w:ascii="Times New Roman" w:eastAsia="Times New Roman" w:hAnsi="Times New Roman" w:cs="Times New Roman"/>
          <w:sz w:val="20"/>
          <w:szCs w:val="20"/>
          <w:lang w:val="de-DE"/>
        </w:rPr>
        <w:t>termin</w:t>
      </w:r>
      <w:proofErr w:type="spellEnd"/>
      <w:r w:rsidR="00273B58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273B58">
        <w:rPr>
          <w:rFonts w:ascii="Times New Roman" w:eastAsia="Times New Roman" w:hAnsi="Times New Roman" w:cs="Times New Roman"/>
          <w:sz w:val="20"/>
          <w:szCs w:val="20"/>
          <w:lang w:val="de-DE"/>
        </w:rPr>
        <w:t>płatności</w:t>
      </w:r>
      <w:proofErr w:type="spellEnd"/>
      <w:r w:rsidR="00273B58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E221C8">
        <w:rPr>
          <w:rFonts w:ascii="Times New Roman" w:eastAsia="Times New Roman" w:hAnsi="Times New Roman" w:cs="Times New Roman"/>
          <w:sz w:val="20"/>
          <w:szCs w:val="20"/>
          <w:lang w:val="de-DE"/>
        </w:rPr>
        <w:t>faktury</w:t>
      </w:r>
      <w:proofErr w:type="spellEnd"/>
      <w:r w:rsidR="00273B58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7C4B48">
        <w:rPr>
          <w:rFonts w:ascii="Times New Roman" w:eastAsia="Times New Roman" w:hAnsi="Times New Roman" w:cs="Times New Roman"/>
          <w:sz w:val="20"/>
          <w:szCs w:val="20"/>
          <w:lang w:val="de-DE"/>
        </w:rPr>
        <w:t>od</w:t>
      </w:r>
      <w:proofErr w:type="spellEnd"/>
      <w:r w:rsidR="007C4B48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15 </w:t>
      </w:r>
      <w:proofErr w:type="spellStart"/>
      <w:r w:rsidR="007C4B48">
        <w:rPr>
          <w:rFonts w:ascii="Times New Roman" w:eastAsia="Times New Roman" w:hAnsi="Times New Roman" w:cs="Times New Roman"/>
          <w:sz w:val="20"/>
          <w:szCs w:val="20"/>
          <w:lang w:val="de-DE"/>
        </w:rPr>
        <w:t>dni</w:t>
      </w:r>
      <w:proofErr w:type="spellEnd"/>
      <w:r w:rsidR="007C4B48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do 21 </w:t>
      </w:r>
      <w:proofErr w:type="spellStart"/>
      <w:r w:rsidR="007C4B48">
        <w:rPr>
          <w:rFonts w:ascii="Times New Roman" w:eastAsia="Times New Roman" w:hAnsi="Times New Roman" w:cs="Times New Roman"/>
          <w:sz w:val="20"/>
          <w:szCs w:val="20"/>
          <w:lang w:val="de-DE"/>
        </w:rPr>
        <w:t>dni</w:t>
      </w:r>
      <w:proofErr w:type="spellEnd"/>
    </w:p>
    <w:p w:rsidR="000F2027" w:rsidRDefault="000F2027" w:rsidP="000F2027">
      <w:pPr>
        <w:tabs>
          <w:tab w:val="left" w:pos="9922"/>
        </w:tabs>
        <w:autoSpaceDE w:val="0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1AA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T=5% - </w:t>
      </w:r>
      <w:proofErr w:type="spellStart"/>
      <w:r w:rsidR="00273B58">
        <w:rPr>
          <w:rFonts w:ascii="Times New Roman" w:eastAsia="Times New Roman" w:hAnsi="Times New Roman" w:cs="Times New Roman"/>
          <w:sz w:val="20"/>
          <w:szCs w:val="20"/>
          <w:lang w:val="de-DE"/>
        </w:rPr>
        <w:t>termin</w:t>
      </w:r>
      <w:proofErr w:type="spellEnd"/>
      <w:r w:rsidR="00273B58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273B58">
        <w:rPr>
          <w:rFonts w:ascii="Times New Roman" w:eastAsia="Times New Roman" w:hAnsi="Times New Roman" w:cs="Times New Roman"/>
          <w:sz w:val="20"/>
          <w:szCs w:val="20"/>
          <w:lang w:val="de-DE"/>
        </w:rPr>
        <w:t>płatności</w:t>
      </w:r>
      <w:proofErr w:type="spellEnd"/>
      <w:r w:rsidR="00273B58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E221C8">
        <w:rPr>
          <w:rFonts w:ascii="Times New Roman" w:eastAsia="Times New Roman" w:hAnsi="Times New Roman" w:cs="Times New Roman"/>
          <w:sz w:val="20"/>
          <w:szCs w:val="20"/>
          <w:lang w:val="de-DE"/>
        </w:rPr>
        <w:t>faktury</w:t>
      </w:r>
      <w:proofErr w:type="spellEnd"/>
      <w:r w:rsidR="00273B58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r w:rsidR="007C4B48">
        <w:rPr>
          <w:rFonts w:ascii="Times New Roman" w:eastAsia="Times New Roman" w:hAnsi="Times New Roman" w:cs="Times New Roman"/>
          <w:sz w:val="20"/>
          <w:szCs w:val="20"/>
        </w:rPr>
        <w:t>od 8 dni do 14 dni</w:t>
      </w:r>
    </w:p>
    <w:p w:rsidR="000F2027" w:rsidRPr="001861AA" w:rsidRDefault="00846714" w:rsidP="000F2027">
      <w:pPr>
        <w:tabs>
          <w:tab w:val="left" w:pos="9922"/>
        </w:tabs>
        <w:autoSpaceDE w:val="0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1AA">
        <w:rPr>
          <w:rFonts w:ascii="Times New Roman" w:eastAsia="Times New Roman" w:hAnsi="Times New Roman" w:cs="Times New Roman"/>
          <w:sz w:val="20"/>
          <w:szCs w:val="20"/>
        </w:rPr>
        <w:t xml:space="preserve">T= 0% - </w:t>
      </w:r>
      <w:proofErr w:type="spellStart"/>
      <w:r w:rsidR="00273B58">
        <w:rPr>
          <w:rFonts w:ascii="Times New Roman" w:eastAsia="Times New Roman" w:hAnsi="Times New Roman" w:cs="Times New Roman"/>
          <w:sz w:val="20"/>
          <w:szCs w:val="20"/>
          <w:lang w:val="de-DE"/>
        </w:rPr>
        <w:t>termin</w:t>
      </w:r>
      <w:proofErr w:type="spellEnd"/>
      <w:r w:rsidR="00273B58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273B58">
        <w:rPr>
          <w:rFonts w:ascii="Times New Roman" w:eastAsia="Times New Roman" w:hAnsi="Times New Roman" w:cs="Times New Roman"/>
          <w:sz w:val="20"/>
          <w:szCs w:val="20"/>
          <w:lang w:val="de-DE"/>
        </w:rPr>
        <w:t>płatności</w:t>
      </w:r>
      <w:proofErr w:type="spellEnd"/>
      <w:r w:rsidR="00273B58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E221C8">
        <w:rPr>
          <w:rFonts w:ascii="Times New Roman" w:eastAsia="Times New Roman" w:hAnsi="Times New Roman" w:cs="Times New Roman"/>
          <w:sz w:val="20"/>
          <w:szCs w:val="20"/>
          <w:lang w:val="de-DE"/>
        </w:rPr>
        <w:t>faktury</w:t>
      </w:r>
      <w:proofErr w:type="spellEnd"/>
      <w:r w:rsidR="00273B58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r w:rsidR="007C4B48">
        <w:rPr>
          <w:rFonts w:ascii="Times New Roman" w:eastAsia="Times New Roman" w:hAnsi="Times New Roman" w:cs="Times New Roman"/>
          <w:sz w:val="20"/>
          <w:szCs w:val="20"/>
        </w:rPr>
        <w:t>do 7 dni</w:t>
      </w:r>
    </w:p>
    <w:p w:rsidR="007C4B48" w:rsidRDefault="007C4B48" w:rsidP="00B149DC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149DC" w:rsidRPr="001861AA" w:rsidRDefault="00B149DC" w:rsidP="00B149DC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1AA">
        <w:rPr>
          <w:rFonts w:ascii="Times New Roman" w:eastAsia="Times New Roman" w:hAnsi="Times New Roman" w:cs="Times New Roman"/>
          <w:sz w:val="20"/>
          <w:szCs w:val="20"/>
        </w:rPr>
        <w:t xml:space="preserve">T </w:t>
      </w:r>
      <w:r w:rsidR="000F2027" w:rsidRPr="001861AA">
        <w:rPr>
          <w:rFonts w:ascii="Times New Roman" w:eastAsia="Times New Roman" w:hAnsi="Times New Roman" w:cs="Times New Roman"/>
          <w:sz w:val="20"/>
          <w:szCs w:val="20"/>
        </w:rPr>
        <w:t xml:space="preserve">– </w:t>
      </w:r>
      <w:r w:rsidR="007C4B48">
        <w:rPr>
          <w:rFonts w:ascii="Times New Roman" w:eastAsia="Times New Roman" w:hAnsi="Times New Roman" w:cs="Times New Roman"/>
          <w:sz w:val="20"/>
          <w:szCs w:val="20"/>
        </w:rPr>
        <w:t>Termin płatności</w:t>
      </w:r>
    </w:p>
    <w:p w:rsidR="00846714" w:rsidRPr="001861AA" w:rsidRDefault="00B149DC" w:rsidP="000C2A3E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1861AA">
        <w:rPr>
          <w:rFonts w:ascii="Times New Roman" w:eastAsia="Times New Roman" w:hAnsi="Times New Roman" w:cs="Times New Roman"/>
          <w:sz w:val="20"/>
          <w:szCs w:val="20"/>
        </w:rPr>
        <w:t>gdzie</w:t>
      </w:r>
      <w:proofErr w:type="gramEnd"/>
      <w:r w:rsidRPr="001861AA">
        <w:rPr>
          <w:rFonts w:ascii="Times New Roman" w:eastAsia="Times New Roman" w:hAnsi="Times New Roman" w:cs="Times New Roman"/>
          <w:sz w:val="20"/>
          <w:szCs w:val="20"/>
        </w:rPr>
        <w:t xml:space="preserve"> 1 % =1 pkt</w:t>
      </w:r>
    </w:p>
    <w:p w:rsidR="00846714" w:rsidRPr="001861AA" w:rsidRDefault="00846714" w:rsidP="00B149DC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149DC" w:rsidRPr="001861AA" w:rsidRDefault="00B149DC" w:rsidP="00B149DC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861AA">
        <w:rPr>
          <w:rFonts w:ascii="Times New Roman" w:eastAsia="Times New Roman" w:hAnsi="Times New Roman" w:cs="Times New Roman"/>
          <w:b/>
          <w:sz w:val="20"/>
          <w:szCs w:val="20"/>
        </w:rPr>
        <w:t>Ostateczna ocena oferty będzie wyliczana według wzoru:</w:t>
      </w:r>
    </w:p>
    <w:p w:rsidR="00B149DC" w:rsidRPr="001861AA" w:rsidRDefault="00B149DC" w:rsidP="00B149DC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149DC" w:rsidRPr="001861AA" w:rsidRDefault="00B149DC" w:rsidP="00B149DC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861AA">
        <w:rPr>
          <w:rFonts w:ascii="Times New Roman" w:eastAsia="Times New Roman" w:hAnsi="Times New Roman" w:cs="Times New Roman"/>
          <w:b/>
          <w:sz w:val="20"/>
          <w:szCs w:val="20"/>
        </w:rPr>
        <w:t>O = C + T</w:t>
      </w:r>
      <w:r w:rsidR="002D6438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B149DC" w:rsidRPr="001861AA" w:rsidRDefault="00B149DC" w:rsidP="00B149DC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149DC" w:rsidRPr="001861AA" w:rsidRDefault="00B149DC" w:rsidP="00B149DC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1861AA">
        <w:rPr>
          <w:rFonts w:ascii="Times New Roman" w:eastAsia="Times New Roman" w:hAnsi="Times New Roman" w:cs="Times New Roman"/>
          <w:sz w:val="20"/>
          <w:szCs w:val="20"/>
        </w:rPr>
        <w:t>gdzie</w:t>
      </w:r>
      <w:proofErr w:type="gramEnd"/>
      <w:r w:rsidRPr="001861AA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B149DC" w:rsidRPr="001861AA" w:rsidRDefault="00B149DC" w:rsidP="00B149DC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1AA">
        <w:rPr>
          <w:rFonts w:ascii="Times New Roman" w:eastAsia="Times New Roman" w:hAnsi="Times New Roman" w:cs="Times New Roman"/>
          <w:sz w:val="20"/>
          <w:szCs w:val="20"/>
        </w:rPr>
        <w:t>O – ostateczna ocena oferty</w:t>
      </w:r>
    </w:p>
    <w:p w:rsidR="00B149DC" w:rsidRPr="001861AA" w:rsidRDefault="00B149DC" w:rsidP="00B149DC">
      <w:pPr>
        <w:tabs>
          <w:tab w:val="left" w:pos="9922"/>
        </w:tabs>
        <w:autoSpaceDE w:val="0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1AA">
        <w:rPr>
          <w:rFonts w:ascii="Times New Roman" w:eastAsia="Times New Roman" w:hAnsi="Times New Roman" w:cs="Times New Roman"/>
          <w:sz w:val="20"/>
          <w:szCs w:val="20"/>
        </w:rPr>
        <w:t>C – wartość punktowa uzyskana przez badaną ofertę za kryterium cena,</w:t>
      </w:r>
    </w:p>
    <w:p w:rsidR="002D6438" w:rsidRDefault="00B149DC" w:rsidP="002D6438">
      <w:pPr>
        <w:tabs>
          <w:tab w:val="left" w:pos="9922"/>
        </w:tabs>
        <w:autoSpaceDE w:val="0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1AA">
        <w:rPr>
          <w:rFonts w:ascii="Times New Roman" w:eastAsia="Times New Roman" w:hAnsi="Times New Roman" w:cs="Times New Roman"/>
          <w:sz w:val="20"/>
          <w:szCs w:val="20"/>
        </w:rPr>
        <w:t xml:space="preserve">T – wartość punktowa uzyskana przez badaną ofertę za kryterium </w:t>
      </w:r>
      <w:r w:rsidR="00E221C8">
        <w:rPr>
          <w:rFonts w:ascii="Times New Roman" w:eastAsia="Times New Roman" w:hAnsi="Times New Roman" w:cs="Times New Roman"/>
          <w:sz w:val="20"/>
          <w:szCs w:val="20"/>
        </w:rPr>
        <w:t>termin płatności faktury</w:t>
      </w:r>
    </w:p>
    <w:p w:rsidR="003F2EC4" w:rsidRPr="001861AA" w:rsidRDefault="003F2EC4" w:rsidP="00B149DC">
      <w:pPr>
        <w:tabs>
          <w:tab w:val="left" w:pos="9922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</w:p>
    <w:p w:rsidR="00E44AD5" w:rsidRDefault="00B149DC" w:rsidP="000B40AA">
      <w:pPr>
        <w:numPr>
          <w:ilvl w:val="0"/>
          <w:numId w:val="13"/>
        </w:numPr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1861AA">
        <w:rPr>
          <w:rFonts w:ascii="Times New Roman" w:hAnsi="Times New Roman" w:cs="Times New Roman"/>
          <w:sz w:val="20"/>
          <w:szCs w:val="20"/>
        </w:rPr>
        <w:t>Jeżeli nie można wybrać oferty najkorzystniejszej z uwagi na to, że dwie lub więcej ofert przedstawia taki sam bilans ceny i innych kryteriów oceny ofert, zamawiający spośród tych ofert wybiera ofertę z niższą ceną.</w:t>
      </w:r>
    </w:p>
    <w:p w:rsidR="0004394C" w:rsidRDefault="0004394C" w:rsidP="0004394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4394C" w:rsidRPr="0004394C" w:rsidRDefault="0004394C" w:rsidP="0004394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E7D67" w:rsidRPr="0074356B" w:rsidRDefault="00AE7D67" w:rsidP="006859AB">
      <w:pPr>
        <w:numPr>
          <w:ilvl w:val="0"/>
          <w:numId w:val="8"/>
        </w:numPr>
        <w:autoSpaceDE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4356B">
        <w:rPr>
          <w:rFonts w:ascii="Times New Roman" w:hAnsi="Times New Roman" w:cs="Times New Roman"/>
          <w:b/>
          <w:sz w:val="20"/>
          <w:szCs w:val="20"/>
        </w:rPr>
        <w:t>MIEJSCE I TERMIN SKŁADANIA OFERT:</w:t>
      </w:r>
    </w:p>
    <w:p w:rsidR="0004394C" w:rsidRDefault="00AE7D67" w:rsidP="0004394C">
      <w:pPr>
        <w:numPr>
          <w:ilvl w:val="0"/>
          <w:numId w:val="10"/>
        </w:numPr>
        <w:tabs>
          <w:tab w:val="left" w:pos="709"/>
        </w:tabs>
        <w:spacing w:after="0" w:line="240" w:lineRule="auto"/>
        <w:ind w:left="1134" w:hanging="567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 xml:space="preserve">Oferta powinna zostać przygotowana na formularzu oferty stanowiącym </w:t>
      </w:r>
      <w:r w:rsidRPr="0074356B">
        <w:rPr>
          <w:rFonts w:ascii="Times New Roman" w:hAnsi="Times New Roman" w:cs="Times New Roman"/>
          <w:b/>
          <w:sz w:val="20"/>
          <w:szCs w:val="20"/>
        </w:rPr>
        <w:t>Załącznik nr 1</w:t>
      </w:r>
      <w:r w:rsidRPr="0074356B">
        <w:rPr>
          <w:rFonts w:ascii="Times New Roman" w:hAnsi="Times New Roman" w:cs="Times New Roman"/>
          <w:sz w:val="20"/>
          <w:szCs w:val="20"/>
        </w:rPr>
        <w:t xml:space="preserve"> do niniejszego zapytania ofertowego. Oferty stanowiące odpowiedź na zapytanie należy składać elektronicznie w formie </w:t>
      </w:r>
      <w:r w:rsidRPr="00DF27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skanu podpisanego przez Oferenta, na adres e-mail: </w:t>
      </w:r>
      <w:hyperlink r:id="rId8" w:history="1">
        <w:r w:rsidR="0004394C" w:rsidRPr="00C92A0D">
          <w:rPr>
            <w:rStyle w:val="Hipercze"/>
            <w:rFonts w:ascii="Times New Roman" w:hAnsi="Times New Roman" w:cs="Times New Roman"/>
            <w:sz w:val="20"/>
            <w:szCs w:val="20"/>
          </w:rPr>
          <w:t>gotobrand_2017@wesem.pl</w:t>
        </w:r>
      </w:hyperlink>
      <w:r w:rsidR="001F57E6" w:rsidRPr="00DF2725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AE7D67" w:rsidRPr="00446F1E" w:rsidRDefault="00AE7D67" w:rsidP="0004394C">
      <w:pPr>
        <w:numPr>
          <w:ilvl w:val="0"/>
          <w:numId w:val="10"/>
        </w:numPr>
        <w:tabs>
          <w:tab w:val="left" w:pos="709"/>
        </w:tabs>
        <w:spacing w:after="0" w:line="240" w:lineRule="auto"/>
        <w:ind w:left="1134" w:hanging="567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446F1E">
        <w:rPr>
          <w:rFonts w:ascii="Times New Roman" w:hAnsi="Times New Roman" w:cs="Times New Roman"/>
          <w:color w:val="000000" w:themeColor="text1"/>
          <w:sz w:val="20"/>
          <w:szCs w:val="20"/>
        </w:rPr>
        <w:t>Ostateczny term</w:t>
      </w:r>
      <w:r w:rsidR="0004394C" w:rsidRPr="00446F1E">
        <w:rPr>
          <w:rFonts w:ascii="Times New Roman" w:hAnsi="Times New Roman" w:cs="Times New Roman"/>
          <w:color w:val="000000" w:themeColor="text1"/>
          <w:sz w:val="20"/>
          <w:szCs w:val="20"/>
        </w:rPr>
        <w:t>in</w:t>
      </w:r>
      <w:r w:rsidR="003D1C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składania ofert upływa dnia: 29</w:t>
      </w:r>
      <w:r w:rsidR="0004394C" w:rsidRPr="00446F1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września 2017r.</w:t>
      </w:r>
      <w:r w:rsidR="00446F1E" w:rsidRPr="00446F1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D86831" w:rsidRDefault="00D86831" w:rsidP="00D8683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F2725" w:rsidRPr="00D86831" w:rsidRDefault="00DF2725" w:rsidP="00D8683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7D67" w:rsidRPr="0074356B" w:rsidRDefault="00AE7D67" w:rsidP="006859AB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4356B">
        <w:rPr>
          <w:rFonts w:ascii="Times New Roman" w:hAnsi="Times New Roman" w:cs="Times New Roman"/>
          <w:b/>
          <w:sz w:val="20"/>
          <w:szCs w:val="20"/>
        </w:rPr>
        <w:t>OSOBA UPOWAŻNIONA DO KONTAKTU:</w:t>
      </w:r>
      <w:bookmarkStart w:id="3" w:name="_GoBack"/>
      <w:bookmarkEnd w:id="3"/>
    </w:p>
    <w:p w:rsidR="00AE7D67" w:rsidRPr="0074356B" w:rsidRDefault="00AE7D67" w:rsidP="00AE7D67">
      <w:pPr>
        <w:spacing w:after="0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>Do kontaktu z oferentami w sprawach formalno-merytorycznych dot</w:t>
      </w:r>
      <w:r w:rsidR="00845E9C" w:rsidRPr="0074356B">
        <w:rPr>
          <w:rFonts w:ascii="Times New Roman" w:hAnsi="Times New Roman" w:cs="Times New Roman"/>
          <w:sz w:val="20"/>
          <w:szCs w:val="20"/>
        </w:rPr>
        <w:t>yczących postępowania wyznaczona</w:t>
      </w:r>
      <w:r w:rsidRPr="0074356B">
        <w:rPr>
          <w:rFonts w:ascii="Times New Roman" w:hAnsi="Times New Roman" w:cs="Times New Roman"/>
          <w:sz w:val="20"/>
          <w:szCs w:val="20"/>
        </w:rPr>
        <w:t xml:space="preserve"> jest </w:t>
      </w:r>
      <w:r w:rsidR="006859AB" w:rsidRPr="0074356B">
        <w:rPr>
          <w:rFonts w:ascii="Times New Roman" w:hAnsi="Times New Roman" w:cs="Times New Roman"/>
          <w:sz w:val="20"/>
          <w:szCs w:val="20"/>
        </w:rPr>
        <w:br/>
      </w:r>
      <w:r w:rsidR="00C53667" w:rsidRPr="003A7E03">
        <w:rPr>
          <w:rFonts w:ascii="Times New Roman" w:hAnsi="Times New Roman" w:cs="Times New Roman"/>
          <w:b/>
          <w:sz w:val="20"/>
          <w:szCs w:val="20"/>
        </w:rPr>
        <w:t>Sylwia Misterkiewicz-Lis</w:t>
      </w:r>
      <w:r w:rsidRPr="003A7E03">
        <w:rPr>
          <w:rFonts w:ascii="Times New Roman" w:hAnsi="Times New Roman" w:cs="Times New Roman"/>
          <w:b/>
          <w:sz w:val="20"/>
          <w:szCs w:val="20"/>
        </w:rPr>
        <w:t>:</w:t>
      </w:r>
      <w:r w:rsidRPr="003A7E03">
        <w:rPr>
          <w:rFonts w:ascii="Times New Roman" w:hAnsi="Times New Roman" w:cs="Times New Roman"/>
          <w:sz w:val="20"/>
          <w:szCs w:val="20"/>
        </w:rPr>
        <w:t xml:space="preserve"> kontakt e-mail</w:t>
      </w:r>
      <w:proofErr w:type="gramStart"/>
      <w:r w:rsidR="006859AB" w:rsidRPr="003A7E03">
        <w:rPr>
          <w:rFonts w:ascii="Times New Roman" w:hAnsi="Times New Roman" w:cs="Times New Roman"/>
          <w:sz w:val="20"/>
          <w:szCs w:val="20"/>
        </w:rPr>
        <w:t>:</w:t>
      </w:r>
      <w:r w:rsidR="00C53667" w:rsidRPr="003A7E03">
        <w:rPr>
          <w:rFonts w:ascii="Times New Roman" w:hAnsi="Times New Roman" w:cs="Times New Roman"/>
          <w:sz w:val="20"/>
          <w:szCs w:val="20"/>
        </w:rPr>
        <w:t>sylwia</w:t>
      </w:r>
      <w:proofErr w:type="gramEnd"/>
      <w:r w:rsidR="00C53667" w:rsidRPr="003A7E03">
        <w:rPr>
          <w:rFonts w:ascii="Times New Roman" w:hAnsi="Times New Roman" w:cs="Times New Roman"/>
          <w:sz w:val="20"/>
          <w:szCs w:val="20"/>
        </w:rPr>
        <w:t>.</w:t>
      </w:r>
      <w:proofErr w:type="gramStart"/>
      <w:r w:rsidR="00C53667" w:rsidRPr="003A7E03">
        <w:rPr>
          <w:rFonts w:ascii="Times New Roman" w:hAnsi="Times New Roman" w:cs="Times New Roman"/>
          <w:sz w:val="20"/>
          <w:szCs w:val="20"/>
        </w:rPr>
        <w:t>misterkiewicz-lis</w:t>
      </w:r>
      <w:proofErr w:type="gramEnd"/>
      <w:r w:rsidR="00C53667" w:rsidRPr="003A7E03">
        <w:rPr>
          <w:rFonts w:ascii="Times New Roman" w:hAnsi="Times New Roman" w:cs="Times New Roman"/>
          <w:sz w:val="20"/>
          <w:szCs w:val="20"/>
        </w:rPr>
        <w:t>@wesem</w:t>
      </w:r>
      <w:r w:rsidR="006859AB" w:rsidRPr="003A7E03">
        <w:rPr>
          <w:rFonts w:ascii="Times New Roman" w:hAnsi="Times New Roman" w:cs="Times New Roman"/>
          <w:sz w:val="20"/>
          <w:szCs w:val="20"/>
        </w:rPr>
        <w:t>.</w:t>
      </w:r>
      <w:proofErr w:type="gramStart"/>
      <w:r w:rsidR="006859AB" w:rsidRPr="003A7E03">
        <w:rPr>
          <w:rFonts w:ascii="Times New Roman" w:hAnsi="Times New Roman" w:cs="Times New Roman"/>
          <w:sz w:val="20"/>
          <w:szCs w:val="20"/>
        </w:rPr>
        <w:t>pl</w:t>
      </w:r>
      <w:proofErr w:type="gramEnd"/>
      <w:r w:rsidR="006859AB" w:rsidRPr="003A7E03">
        <w:rPr>
          <w:rFonts w:ascii="Times New Roman" w:hAnsi="Times New Roman" w:cs="Times New Roman"/>
          <w:sz w:val="20"/>
          <w:szCs w:val="20"/>
        </w:rPr>
        <w:t xml:space="preserve">, tel. </w:t>
      </w:r>
      <w:r w:rsidR="00C53667" w:rsidRPr="003A7E03">
        <w:rPr>
          <w:rFonts w:ascii="Times New Roman" w:hAnsi="Times New Roman" w:cs="Times New Roman"/>
          <w:sz w:val="20"/>
          <w:szCs w:val="20"/>
        </w:rPr>
        <w:t>(12) 289 73 49</w:t>
      </w:r>
      <w:r w:rsidR="006859AB" w:rsidRPr="003A7E03">
        <w:rPr>
          <w:rFonts w:ascii="Times New Roman" w:hAnsi="Times New Roman" w:cs="Times New Roman"/>
          <w:b/>
          <w:sz w:val="20"/>
          <w:szCs w:val="20"/>
        </w:rPr>
        <w:t>.</w:t>
      </w:r>
    </w:p>
    <w:p w:rsidR="00AE7D67" w:rsidRDefault="00AE7D67" w:rsidP="00AE7D67">
      <w:pPr>
        <w:spacing w:after="0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C2A3E" w:rsidRPr="0074356B" w:rsidRDefault="000C2A3E" w:rsidP="00AE7D67">
      <w:pPr>
        <w:spacing w:after="0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E7D67" w:rsidRPr="0074356B" w:rsidRDefault="00AE7D67" w:rsidP="006859AB">
      <w:pPr>
        <w:numPr>
          <w:ilvl w:val="0"/>
          <w:numId w:val="8"/>
        </w:numPr>
        <w:spacing w:after="0"/>
        <w:ind w:left="567"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4356B">
        <w:rPr>
          <w:rFonts w:ascii="Times New Roman" w:hAnsi="Times New Roman" w:cs="Times New Roman"/>
          <w:b/>
          <w:sz w:val="20"/>
          <w:szCs w:val="20"/>
        </w:rPr>
        <w:t>WARUNKI WYKLUCZENIA Z UDZIAŁU W POSTĘPOWANIU:</w:t>
      </w:r>
    </w:p>
    <w:p w:rsidR="00AE7D67" w:rsidRPr="0074356B" w:rsidRDefault="00AE7D67" w:rsidP="006859AB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>Z udziału w postępowaniu są wykluczeni Wykonawcy/Oferenci, którzy:</w:t>
      </w:r>
    </w:p>
    <w:p w:rsidR="00937188" w:rsidRPr="00545932" w:rsidRDefault="00AE7D67" w:rsidP="00545932">
      <w:pPr>
        <w:pStyle w:val="Akapitzlist"/>
        <w:numPr>
          <w:ilvl w:val="0"/>
          <w:numId w:val="12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C53667">
        <w:rPr>
          <w:rFonts w:ascii="Times New Roman" w:hAnsi="Times New Roman" w:cs="Times New Roman"/>
          <w:sz w:val="20"/>
          <w:szCs w:val="20"/>
        </w:rPr>
        <w:t xml:space="preserve">Posiadają powiązania osobowe lub kapitałowe z Zamawiającym </w:t>
      </w:r>
      <w:r w:rsidR="0004394C">
        <w:rPr>
          <w:rFonts w:ascii="Times New Roman" w:hAnsi="Times New Roman" w:cs="Times New Roman"/>
          <w:sz w:val="20"/>
          <w:szCs w:val="20"/>
        </w:rPr>
        <w:t>WESEM Spółka z ograniczon</w:t>
      </w:r>
      <w:r w:rsidR="00D8052F">
        <w:rPr>
          <w:rFonts w:ascii="Times New Roman" w:hAnsi="Times New Roman" w:cs="Times New Roman"/>
          <w:sz w:val="20"/>
          <w:szCs w:val="20"/>
        </w:rPr>
        <w:t>ą</w:t>
      </w:r>
      <w:r w:rsidR="0004394C">
        <w:rPr>
          <w:rFonts w:ascii="Times New Roman" w:hAnsi="Times New Roman" w:cs="Times New Roman"/>
          <w:sz w:val="20"/>
          <w:szCs w:val="20"/>
        </w:rPr>
        <w:t xml:space="preserve"> odpowiedzialnością Sp.k. (dawniej: </w:t>
      </w:r>
      <w:r w:rsidR="00421AC7" w:rsidRPr="00C53667">
        <w:rPr>
          <w:rFonts w:ascii="Times New Roman" w:hAnsi="Times New Roman" w:cs="Times New Roman"/>
          <w:color w:val="000000" w:themeColor="text1"/>
          <w:sz w:val="20"/>
          <w:szCs w:val="20"/>
        </w:rPr>
        <w:t>WESEM D.M.T. Hajduk Spółka Jawna</w:t>
      </w:r>
      <w:r w:rsidR="0004394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421AC7" w:rsidRPr="00C53667">
        <w:rPr>
          <w:rFonts w:ascii="Times New Roman" w:hAnsi="Times New Roman" w:cs="Times New Roman"/>
          <w:color w:val="000000" w:themeColor="text1"/>
          <w:sz w:val="20"/>
          <w:szCs w:val="20"/>
        </w:rPr>
        <w:t>, ul. Artura Grottgera 4, 32</w:t>
      </w:r>
      <w:r w:rsidR="00421AC7" w:rsidRPr="003A7E03">
        <w:rPr>
          <w:rFonts w:ascii="Times New Roman" w:hAnsi="Times New Roman" w:cs="Times New Roman"/>
          <w:color w:val="000000" w:themeColor="text1"/>
          <w:sz w:val="20"/>
          <w:szCs w:val="20"/>
        </w:rPr>
        <w:t>-020 Wieliczka,</w:t>
      </w:r>
      <w:r w:rsidR="00421AC7" w:rsidRPr="003A7E03">
        <w:rPr>
          <w:rFonts w:ascii="Times New Roman" w:hAnsi="Times New Roman" w:cs="Times New Roman"/>
          <w:color w:val="000000" w:themeColor="text1"/>
        </w:rPr>
        <w:t xml:space="preserve"> </w:t>
      </w:r>
      <w:r w:rsidR="00C53667" w:rsidRPr="003A7E0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NIP: </w:t>
      </w:r>
      <w:r w:rsidR="00C53667" w:rsidRPr="003A7E03">
        <w:rPr>
          <w:rFonts w:ascii="Times New Roman" w:hAnsi="Times New Roman" w:cs="Times New Roman"/>
          <w:sz w:val="20"/>
          <w:szCs w:val="20"/>
        </w:rPr>
        <w:t>683-000-37-98</w:t>
      </w:r>
      <w:r w:rsidR="00421AC7" w:rsidRPr="003A7E0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REGON: </w:t>
      </w:r>
      <w:r w:rsidR="00C53667" w:rsidRPr="003A7E03">
        <w:rPr>
          <w:rFonts w:ascii="Times New Roman" w:hAnsi="Times New Roman" w:cs="Times New Roman"/>
          <w:sz w:val="20"/>
          <w:szCs w:val="20"/>
        </w:rPr>
        <w:t>003882963</w:t>
      </w:r>
      <w:r w:rsidR="00937188" w:rsidRPr="003A7E03">
        <w:rPr>
          <w:rFonts w:ascii="Times New Roman" w:hAnsi="Times New Roman" w:cs="Times New Roman"/>
          <w:sz w:val="20"/>
          <w:szCs w:val="20"/>
        </w:rPr>
        <w:t>.</w:t>
      </w:r>
      <w:r w:rsidRPr="003A7E03">
        <w:rPr>
          <w:rFonts w:ascii="Times New Roman" w:hAnsi="Times New Roman" w:cs="Times New Roman"/>
          <w:sz w:val="20"/>
          <w:szCs w:val="20"/>
        </w:rPr>
        <w:t xml:space="preserve"> Przez</w:t>
      </w:r>
      <w:r w:rsidRPr="00C53667">
        <w:rPr>
          <w:rFonts w:ascii="Times New Roman" w:hAnsi="Times New Roman" w:cs="Times New Roman"/>
          <w:sz w:val="20"/>
          <w:szCs w:val="20"/>
        </w:rPr>
        <w:t xml:space="preserve"> powiązania</w:t>
      </w:r>
      <w:r w:rsidRPr="0074356B">
        <w:rPr>
          <w:rFonts w:ascii="Times New Roman" w:hAnsi="Times New Roman" w:cs="Times New Roman"/>
          <w:sz w:val="20"/>
          <w:szCs w:val="20"/>
        </w:rPr>
        <w:t xml:space="preserve"> kapitałowe lub osobowe rozumie się wzajemne</w:t>
      </w:r>
      <w:r w:rsidR="002E15E0">
        <w:rPr>
          <w:rFonts w:ascii="Times New Roman" w:hAnsi="Times New Roman" w:cs="Times New Roman"/>
          <w:sz w:val="20"/>
          <w:szCs w:val="20"/>
        </w:rPr>
        <w:t xml:space="preserve"> powiązania między Zamawiającym</w:t>
      </w:r>
      <w:r w:rsidRPr="0074356B">
        <w:rPr>
          <w:rFonts w:ascii="Times New Roman" w:hAnsi="Times New Roman" w:cs="Times New Roman"/>
          <w:sz w:val="20"/>
          <w:szCs w:val="20"/>
        </w:rPr>
        <w:t xml:space="preserve"> lub osobami upoważnionymi do zaciągania z</w:t>
      </w:r>
      <w:r w:rsidR="00AD6665">
        <w:rPr>
          <w:rFonts w:ascii="Times New Roman" w:hAnsi="Times New Roman" w:cs="Times New Roman"/>
          <w:sz w:val="20"/>
          <w:szCs w:val="20"/>
        </w:rPr>
        <w:t>obowiązań w imieniu Zamawiającego</w:t>
      </w:r>
      <w:r w:rsidRPr="0074356B">
        <w:rPr>
          <w:rFonts w:ascii="Times New Roman" w:hAnsi="Times New Roman" w:cs="Times New Roman"/>
          <w:sz w:val="20"/>
          <w:szCs w:val="20"/>
        </w:rPr>
        <w:t xml:space="preserve"> lub osobami wykonującymi w imieniu Beneficjenta czynnośc</w:t>
      </w:r>
      <w:r w:rsidR="00CE2B09">
        <w:rPr>
          <w:rFonts w:ascii="Times New Roman" w:hAnsi="Times New Roman" w:cs="Times New Roman"/>
          <w:sz w:val="20"/>
          <w:szCs w:val="20"/>
        </w:rPr>
        <w:t>i związanych</w:t>
      </w:r>
      <w:r w:rsidR="00AD6665">
        <w:rPr>
          <w:rFonts w:ascii="Times New Roman" w:hAnsi="Times New Roman" w:cs="Times New Roman"/>
          <w:sz w:val="20"/>
          <w:szCs w:val="20"/>
        </w:rPr>
        <w:t xml:space="preserve"> z </w:t>
      </w:r>
      <w:r w:rsidRPr="0074356B">
        <w:rPr>
          <w:rFonts w:ascii="Times New Roman" w:hAnsi="Times New Roman" w:cs="Times New Roman"/>
          <w:sz w:val="20"/>
          <w:szCs w:val="20"/>
        </w:rPr>
        <w:t xml:space="preserve">przygotowaniem i przeprowadzeniem procedury wyboru wykonawcy </w:t>
      </w:r>
      <w:r w:rsidR="00D8052F">
        <w:rPr>
          <w:rFonts w:ascii="Times New Roman" w:hAnsi="Times New Roman" w:cs="Times New Roman"/>
          <w:sz w:val="20"/>
          <w:szCs w:val="20"/>
        </w:rPr>
        <w:t>a wykonawcą, polegające w </w:t>
      </w:r>
      <w:r w:rsidRPr="0074356B">
        <w:rPr>
          <w:rFonts w:ascii="Times New Roman" w:hAnsi="Times New Roman" w:cs="Times New Roman"/>
          <w:sz w:val="20"/>
          <w:szCs w:val="20"/>
        </w:rPr>
        <w:t>szczególności na:</w:t>
      </w:r>
    </w:p>
    <w:p w:rsidR="00AE7D67" w:rsidRPr="0074356B" w:rsidRDefault="00AE7D67" w:rsidP="00937188">
      <w:pPr>
        <w:pStyle w:val="Akapitzlist"/>
        <w:numPr>
          <w:ilvl w:val="0"/>
          <w:numId w:val="14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 xml:space="preserve">uczestniczeniu w </w:t>
      </w:r>
      <w:proofErr w:type="gramStart"/>
      <w:r w:rsidRPr="0074356B">
        <w:rPr>
          <w:rFonts w:ascii="Times New Roman" w:hAnsi="Times New Roman" w:cs="Times New Roman"/>
          <w:sz w:val="20"/>
          <w:szCs w:val="20"/>
        </w:rPr>
        <w:t>spółce jako</w:t>
      </w:r>
      <w:proofErr w:type="gramEnd"/>
      <w:r w:rsidRPr="0074356B">
        <w:rPr>
          <w:rFonts w:ascii="Times New Roman" w:hAnsi="Times New Roman" w:cs="Times New Roman"/>
          <w:sz w:val="20"/>
          <w:szCs w:val="20"/>
        </w:rPr>
        <w:t xml:space="preserve"> wspólnik spółki cywilnej lub spółki osobowej,</w:t>
      </w:r>
    </w:p>
    <w:p w:rsidR="00AE7D67" w:rsidRPr="0074356B" w:rsidRDefault="00AE7D67" w:rsidP="00937188">
      <w:pPr>
        <w:pStyle w:val="Akapitzlist"/>
        <w:numPr>
          <w:ilvl w:val="0"/>
          <w:numId w:val="14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46F1E">
        <w:rPr>
          <w:rFonts w:ascii="Times New Roman" w:hAnsi="Times New Roman" w:cs="Times New Roman"/>
          <w:sz w:val="20"/>
          <w:szCs w:val="20"/>
        </w:rPr>
        <w:t>posiadaniu co</w:t>
      </w:r>
      <w:proofErr w:type="gramEnd"/>
      <w:r w:rsidRPr="00446F1E">
        <w:rPr>
          <w:rFonts w:ascii="Times New Roman" w:hAnsi="Times New Roman" w:cs="Times New Roman"/>
          <w:sz w:val="20"/>
          <w:szCs w:val="20"/>
        </w:rPr>
        <w:t xml:space="preserve"> najmniej </w:t>
      </w:r>
      <w:r w:rsidR="005D70DC" w:rsidRPr="00446F1E">
        <w:rPr>
          <w:rFonts w:ascii="Times New Roman" w:hAnsi="Times New Roman" w:cs="Times New Roman"/>
          <w:sz w:val="20"/>
          <w:szCs w:val="20"/>
        </w:rPr>
        <w:t>5</w:t>
      </w:r>
      <w:r w:rsidRPr="00446F1E">
        <w:rPr>
          <w:rFonts w:ascii="Times New Roman" w:hAnsi="Times New Roman" w:cs="Times New Roman"/>
          <w:sz w:val="20"/>
          <w:szCs w:val="20"/>
        </w:rPr>
        <w:t xml:space="preserve">% udziałów lub akcji, o ile niższy </w:t>
      </w:r>
      <w:r w:rsidRPr="0074356B">
        <w:rPr>
          <w:rFonts w:ascii="Times New Roman" w:hAnsi="Times New Roman" w:cs="Times New Roman"/>
          <w:sz w:val="20"/>
          <w:szCs w:val="20"/>
        </w:rPr>
        <w:t>próg nie wynika z przepisów prawa lub nie został określony przez IZ w wytycznych programowych,</w:t>
      </w:r>
    </w:p>
    <w:p w:rsidR="00AE7D67" w:rsidRPr="0074356B" w:rsidRDefault="00AE7D67" w:rsidP="00937188">
      <w:pPr>
        <w:pStyle w:val="Akapitzlist"/>
        <w:numPr>
          <w:ilvl w:val="0"/>
          <w:numId w:val="14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74356B">
        <w:rPr>
          <w:rFonts w:ascii="Times New Roman" w:hAnsi="Times New Roman" w:cs="Times New Roman"/>
          <w:sz w:val="20"/>
          <w:szCs w:val="20"/>
        </w:rPr>
        <w:t>pełnieniu</w:t>
      </w:r>
      <w:proofErr w:type="gramEnd"/>
      <w:r w:rsidRPr="0074356B">
        <w:rPr>
          <w:rFonts w:ascii="Times New Roman" w:hAnsi="Times New Roman" w:cs="Times New Roman"/>
          <w:sz w:val="20"/>
          <w:szCs w:val="20"/>
        </w:rPr>
        <w:t xml:space="preserve"> funkcji członka organu nadzorczego lub zarządzającego, prokurenta, pełnomocnika,</w:t>
      </w:r>
    </w:p>
    <w:p w:rsidR="00937188" w:rsidRPr="000A415E" w:rsidRDefault="00AE7D67" w:rsidP="00545932">
      <w:pPr>
        <w:pStyle w:val="Akapitzlist"/>
        <w:numPr>
          <w:ilvl w:val="0"/>
          <w:numId w:val="14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4356B">
        <w:rPr>
          <w:rFonts w:ascii="Times New Roman" w:hAnsi="Times New Roman" w:cs="Times New Roman"/>
          <w:sz w:val="20"/>
          <w:szCs w:val="20"/>
        </w:rPr>
        <w:t>pozostawaniu</w:t>
      </w:r>
      <w:proofErr w:type="gramEnd"/>
      <w:r w:rsidRPr="0074356B">
        <w:rPr>
          <w:rFonts w:ascii="Times New Roman" w:hAnsi="Times New Roman" w:cs="Times New Roman"/>
          <w:sz w:val="20"/>
          <w:szCs w:val="20"/>
        </w:rPr>
        <w:t xml:space="preserve"> w związku małżeńskim, w stosunku pokrewieństwa lub powinowactwa w linii prostej, </w:t>
      </w:r>
      <w:r w:rsidRPr="000A415E">
        <w:rPr>
          <w:rFonts w:ascii="Times New Roman" w:hAnsi="Times New Roman" w:cs="Times New Roman"/>
          <w:sz w:val="20"/>
          <w:szCs w:val="20"/>
        </w:rPr>
        <w:t>pokrewieństwa drugiego stopnia lub powinowactwa drugiego stopnia w linii bocznej lub w stosunku przysposobienia, opieki lub kurateli.</w:t>
      </w:r>
    </w:p>
    <w:p w:rsidR="00937188" w:rsidRPr="00CE2B09" w:rsidRDefault="00AE7D67" w:rsidP="00CE2B0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E2B09">
        <w:rPr>
          <w:rFonts w:ascii="Times New Roman" w:hAnsi="Times New Roman" w:cs="Times New Roman"/>
          <w:sz w:val="20"/>
          <w:szCs w:val="20"/>
        </w:rPr>
        <w:t xml:space="preserve">W </w:t>
      </w:r>
      <w:r w:rsidR="00937188" w:rsidRPr="00CE2B09">
        <w:rPr>
          <w:rFonts w:ascii="Times New Roman" w:hAnsi="Times New Roman" w:cs="Times New Roman"/>
          <w:sz w:val="20"/>
          <w:szCs w:val="20"/>
        </w:rPr>
        <w:t>celu potwierdzenia spełnienia w</w:t>
      </w:r>
      <w:r w:rsidRPr="00CE2B09">
        <w:rPr>
          <w:rFonts w:ascii="Times New Roman" w:hAnsi="Times New Roman" w:cs="Times New Roman"/>
          <w:sz w:val="20"/>
          <w:szCs w:val="20"/>
        </w:rPr>
        <w:t>w</w:t>
      </w:r>
      <w:r w:rsidR="00937188" w:rsidRPr="00CE2B09">
        <w:rPr>
          <w:rFonts w:ascii="Times New Roman" w:hAnsi="Times New Roman" w:cs="Times New Roman"/>
          <w:sz w:val="20"/>
          <w:szCs w:val="20"/>
        </w:rPr>
        <w:t>.</w:t>
      </w:r>
      <w:r w:rsidRPr="00CE2B09">
        <w:rPr>
          <w:rFonts w:ascii="Times New Roman" w:hAnsi="Times New Roman" w:cs="Times New Roman"/>
          <w:sz w:val="20"/>
          <w:szCs w:val="20"/>
        </w:rPr>
        <w:t xml:space="preserve"> warunku Wykonawcy przedłożą wypełniony </w:t>
      </w:r>
      <w:r w:rsidRPr="00CE2B09">
        <w:rPr>
          <w:rFonts w:ascii="Times New Roman" w:hAnsi="Times New Roman" w:cs="Times New Roman"/>
          <w:b/>
          <w:sz w:val="20"/>
          <w:szCs w:val="20"/>
        </w:rPr>
        <w:t xml:space="preserve">Załącznik nr 3 </w:t>
      </w:r>
      <w:r w:rsidRPr="00CE2B09">
        <w:rPr>
          <w:rFonts w:ascii="Times New Roman" w:hAnsi="Times New Roman" w:cs="Times New Roman"/>
          <w:sz w:val="20"/>
          <w:szCs w:val="20"/>
        </w:rPr>
        <w:t>niniejszej oferty.</w:t>
      </w:r>
    </w:p>
    <w:p w:rsidR="00AE7D67" w:rsidRPr="000A415E" w:rsidRDefault="00AE7D67" w:rsidP="00545932">
      <w:pPr>
        <w:numPr>
          <w:ilvl w:val="0"/>
          <w:numId w:val="12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0A415E">
        <w:rPr>
          <w:rFonts w:ascii="Times New Roman" w:hAnsi="Times New Roman" w:cs="Times New Roman"/>
          <w:sz w:val="20"/>
          <w:szCs w:val="20"/>
        </w:rPr>
        <w:t xml:space="preserve">Nie spełniają warunków udziału w postępowaniu umieszczonych w zapytaniu </w:t>
      </w:r>
      <w:r w:rsidRPr="00D8052F">
        <w:rPr>
          <w:rFonts w:ascii="Times New Roman" w:hAnsi="Times New Roman" w:cs="Times New Roman"/>
          <w:sz w:val="20"/>
          <w:szCs w:val="20"/>
        </w:rPr>
        <w:t>ofertowym nr</w:t>
      </w:r>
      <w:r w:rsidR="000B40AA" w:rsidRPr="00D8052F">
        <w:rPr>
          <w:rFonts w:ascii="Times New Roman" w:hAnsi="Times New Roman" w:cs="Times New Roman"/>
          <w:sz w:val="20"/>
          <w:szCs w:val="20"/>
        </w:rPr>
        <w:t xml:space="preserve"> </w:t>
      </w:r>
      <w:r w:rsidR="00AE4552" w:rsidRPr="00D8052F">
        <w:rPr>
          <w:rFonts w:ascii="Times New Roman" w:hAnsi="Times New Roman" w:cs="Times New Roman"/>
          <w:b/>
          <w:sz w:val="20"/>
          <w:szCs w:val="20"/>
        </w:rPr>
        <w:t>7</w:t>
      </w:r>
      <w:r w:rsidR="00264898" w:rsidRPr="00D8052F">
        <w:rPr>
          <w:rFonts w:ascii="Times New Roman" w:hAnsi="Times New Roman" w:cs="Times New Roman"/>
          <w:b/>
          <w:sz w:val="20"/>
          <w:szCs w:val="20"/>
        </w:rPr>
        <w:t>/GTB</w:t>
      </w:r>
      <w:r w:rsidR="00843A69" w:rsidRPr="00D8052F">
        <w:rPr>
          <w:rFonts w:ascii="Times New Roman" w:hAnsi="Times New Roman" w:cs="Times New Roman"/>
          <w:b/>
          <w:sz w:val="20"/>
          <w:szCs w:val="20"/>
        </w:rPr>
        <w:t>/</w:t>
      </w:r>
      <w:r w:rsidR="00937188" w:rsidRPr="00D8052F">
        <w:rPr>
          <w:rFonts w:ascii="Times New Roman" w:hAnsi="Times New Roman" w:cs="Times New Roman"/>
          <w:b/>
          <w:sz w:val="20"/>
          <w:szCs w:val="20"/>
        </w:rPr>
        <w:t>2017</w:t>
      </w:r>
      <w:r w:rsidRPr="00D8052F">
        <w:rPr>
          <w:rFonts w:ascii="Times New Roman" w:hAnsi="Times New Roman" w:cs="Times New Roman"/>
          <w:sz w:val="20"/>
          <w:szCs w:val="20"/>
        </w:rPr>
        <w:t xml:space="preserve"> oraz</w:t>
      </w:r>
      <w:r w:rsidRPr="000A415E">
        <w:rPr>
          <w:rFonts w:ascii="Times New Roman" w:hAnsi="Times New Roman" w:cs="Times New Roman"/>
          <w:sz w:val="20"/>
          <w:szCs w:val="20"/>
        </w:rPr>
        <w:t xml:space="preserve"> załącznikach, które są integralną częścią zapytania ofertowego bądź też nie dołączyli niezbędnych dokumentów potwierdzających spełnie</w:t>
      </w:r>
      <w:r w:rsidR="00937188" w:rsidRPr="000A415E">
        <w:rPr>
          <w:rFonts w:ascii="Times New Roman" w:hAnsi="Times New Roman" w:cs="Times New Roman"/>
          <w:sz w:val="20"/>
          <w:szCs w:val="20"/>
        </w:rPr>
        <w:t>nie w</w:t>
      </w:r>
      <w:r w:rsidRPr="000A415E">
        <w:rPr>
          <w:rFonts w:ascii="Times New Roman" w:hAnsi="Times New Roman" w:cs="Times New Roman"/>
          <w:sz w:val="20"/>
          <w:szCs w:val="20"/>
        </w:rPr>
        <w:t>w</w:t>
      </w:r>
      <w:r w:rsidR="00937188" w:rsidRPr="000A415E">
        <w:rPr>
          <w:rFonts w:ascii="Times New Roman" w:hAnsi="Times New Roman" w:cs="Times New Roman"/>
          <w:sz w:val="20"/>
          <w:szCs w:val="20"/>
        </w:rPr>
        <w:t>.</w:t>
      </w:r>
      <w:r w:rsidRPr="000A415E">
        <w:rPr>
          <w:rFonts w:ascii="Times New Roman" w:hAnsi="Times New Roman" w:cs="Times New Roman"/>
          <w:sz w:val="20"/>
          <w:szCs w:val="20"/>
        </w:rPr>
        <w:t xml:space="preserve"> warunków. </w:t>
      </w:r>
    </w:p>
    <w:p w:rsidR="00AE7D67" w:rsidRPr="0074356B" w:rsidRDefault="00CE2B09" w:rsidP="00937188">
      <w:pPr>
        <w:numPr>
          <w:ilvl w:val="0"/>
          <w:numId w:val="12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Złożą o</w:t>
      </w:r>
      <w:r w:rsidR="00AE7D67" w:rsidRPr="0074356B">
        <w:rPr>
          <w:rFonts w:ascii="Times New Roman" w:hAnsi="Times New Roman" w:cs="Times New Roman"/>
          <w:sz w:val="20"/>
          <w:szCs w:val="20"/>
        </w:rPr>
        <w:t>fert</w:t>
      </w:r>
      <w:r>
        <w:rPr>
          <w:rFonts w:ascii="Times New Roman" w:hAnsi="Times New Roman" w:cs="Times New Roman"/>
          <w:sz w:val="20"/>
          <w:szCs w:val="20"/>
        </w:rPr>
        <w:t>ę</w:t>
      </w:r>
      <w:r w:rsidR="00AE7D67" w:rsidRPr="0074356B">
        <w:rPr>
          <w:rFonts w:ascii="Times New Roman" w:hAnsi="Times New Roman" w:cs="Times New Roman"/>
          <w:sz w:val="20"/>
          <w:szCs w:val="20"/>
        </w:rPr>
        <w:t xml:space="preserve"> zawiera</w:t>
      </w:r>
      <w:r>
        <w:rPr>
          <w:rFonts w:ascii="Times New Roman" w:hAnsi="Times New Roman" w:cs="Times New Roman"/>
          <w:sz w:val="20"/>
          <w:szCs w:val="20"/>
        </w:rPr>
        <w:t>jącą</w:t>
      </w:r>
      <w:r w:rsidR="00AE7D67" w:rsidRPr="0074356B">
        <w:rPr>
          <w:rFonts w:ascii="Times New Roman" w:hAnsi="Times New Roman" w:cs="Times New Roman"/>
          <w:sz w:val="20"/>
          <w:szCs w:val="20"/>
        </w:rPr>
        <w:t xml:space="preserve"> istotne błędy w wyliczeniu ceny.</w:t>
      </w:r>
    </w:p>
    <w:p w:rsidR="00AE7D67" w:rsidRPr="0074356B" w:rsidRDefault="00AE7D67" w:rsidP="00804982">
      <w:pPr>
        <w:numPr>
          <w:ilvl w:val="0"/>
          <w:numId w:val="12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>Złożą ofertę po wskazanym terminie.</w:t>
      </w:r>
    </w:p>
    <w:p w:rsidR="00AE7D67" w:rsidRDefault="00AE7D67" w:rsidP="00AE7D67">
      <w:pPr>
        <w:pStyle w:val="Akapitzlist"/>
        <w:tabs>
          <w:tab w:val="left" w:pos="399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863883" w:rsidRPr="0074356B" w:rsidRDefault="00863883" w:rsidP="00AE7D67">
      <w:pPr>
        <w:pStyle w:val="Akapitzlist"/>
        <w:tabs>
          <w:tab w:val="left" w:pos="399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E7D67" w:rsidRPr="0074356B" w:rsidRDefault="00AE7D67" w:rsidP="00937188">
      <w:pPr>
        <w:pStyle w:val="Akapitzlist"/>
        <w:numPr>
          <w:ilvl w:val="0"/>
          <w:numId w:val="8"/>
        </w:numPr>
        <w:autoSpaceDE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4356B">
        <w:rPr>
          <w:rFonts w:ascii="Times New Roman" w:hAnsi="Times New Roman" w:cs="Times New Roman"/>
          <w:b/>
          <w:bCs/>
          <w:sz w:val="20"/>
          <w:szCs w:val="20"/>
        </w:rPr>
        <w:t>INFORMACJE DODATKOWE ISTOTNE NA ETAPIE ZAWARCIA UMOWY</w:t>
      </w:r>
    </w:p>
    <w:p w:rsidR="00937188" w:rsidRPr="0074356B" w:rsidRDefault="00937188" w:rsidP="00937188">
      <w:pPr>
        <w:pStyle w:val="Akapitzlist"/>
        <w:autoSpaceDE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149DC" w:rsidRPr="0074356B" w:rsidRDefault="00B149DC" w:rsidP="00B149DC">
      <w:pPr>
        <w:numPr>
          <w:ilvl w:val="0"/>
          <w:numId w:val="11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 xml:space="preserve">Rozstrzygnięcie postępowania nastąpi niezwłocznie po upływie terminu zakończenia składania ofert. </w:t>
      </w:r>
    </w:p>
    <w:p w:rsidR="00B149DC" w:rsidRPr="0074356B" w:rsidRDefault="00B149DC" w:rsidP="00B149DC">
      <w:pPr>
        <w:numPr>
          <w:ilvl w:val="0"/>
          <w:numId w:val="11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 xml:space="preserve">Termin związania ofertą </w:t>
      </w:r>
      <w:r w:rsidRPr="0074356B">
        <w:rPr>
          <w:rFonts w:ascii="Times New Roman" w:hAnsi="Times New Roman" w:cs="Times New Roman"/>
          <w:b/>
          <w:sz w:val="20"/>
          <w:szCs w:val="20"/>
        </w:rPr>
        <w:t>30 dni</w:t>
      </w:r>
      <w:r w:rsidRPr="0074356B">
        <w:rPr>
          <w:rFonts w:ascii="Times New Roman" w:hAnsi="Times New Roman" w:cs="Times New Roman"/>
          <w:sz w:val="20"/>
          <w:szCs w:val="20"/>
        </w:rPr>
        <w:t xml:space="preserve"> rozpoczyna się wraz z upływem terminu składania ofert.</w:t>
      </w:r>
    </w:p>
    <w:p w:rsidR="00B149DC" w:rsidRPr="0074356B" w:rsidRDefault="00B149DC" w:rsidP="00B149DC">
      <w:pPr>
        <w:numPr>
          <w:ilvl w:val="0"/>
          <w:numId w:val="11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 xml:space="preserve">Wykonawca samodzielnie lub na wniosek zamawiającego może przedłużyć termin związania ofertą, z </w:t>
      </w:r>
      <w:proofErr w:type="gramStart"/>
      <w:r w:rsidRPr="0074356B">
        <w:rPr>
          <w:rFonts w:ascii="Times New Roman" w:hAnsi="Times New Roman" w:cs="Times New Roman"/>
          <w:sz w:val="20"/>
          <w:szCs w:val="20"/>
        </w:rPr>
        <w:t>tym że</w:t>
      </w:r>
      <w:proofErr w:type="gramEnd"/>
      <w:r w:rsidRPr="0074356B">
        <w:rPr>
          <w:rFonts w:ascii="Times New Roman" w:hAnsi="Times New Roman" w:cs="Times New Roman"/>
          <w:sz w:val="20"/>
          <w:szCs w:val="20"/>
        </w:rPr>
        <w:t xml:space="preserve"> zamawiający może tylko raz, co najmniej na 3 dni przed upływem terminu związania ofertą, zwrócić się do wykonawców o wyrażenie zgody na przedłużenie tego terminu o oznaczony okres, nie dłuższy jednak niż 60 dni.</w:t>
      </w:r>
    </w:p>
    <w:p w:rsidR="00B149DC" w:rsidRPr="0074356B" w:rsidRDefault="00B149DC" w:rsidP="00B149DC">
      <w:pPr>
        <w:numPr>
          <w:ilvl w:val="0"/>
          <w:numId w:val="11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 xml:space="preserve">Zamawiający zastrzega, że przez cały okres ważności oferty ma prawo do odstąpienia od zawarcia umowy </w:t>
      </w:r>
      <w:r w:rsidRPr="0074356B">
        <w:rPr>
          <w:rFonts w:ascii="Times New Roman" w:hAnsi="Times New Roman" w:cs="Times New Roman"/>
          <w:sz w:val="20"/>
          <w:szCs w:val="20"/>
        </w:rPr>
        <w:br/>
        <w:t>z wybranym Oferentem.</w:t>
      </w:r>
    </w:p>
    <w:p w:rsidR="00B149DC" w:rsidRPr="0074356B" w:rsidRDefault="00B149DC" w:rsidP="00B149DC">
      <w:pPr>
        <w:numPr>
          <w:ilvl w:val="0"/>
          <w:numId w:val="11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>Zamawiający sporządzi pisemny protokół z wyboru oferty.</w:t>
      </w:r>
    </w:p>
    <w:p w:rsidR="00B149DC" w:rsidRPr="0074356B" w:rsidRDefault="00B149DC" w:rsidP="00B149DC">
      <w:pPr>
        <w:numPr>
          <w:ilvl w:val="0"/>
          <w:numId w:val="11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 xml:space="preserve">Po dokonaniu wyboru oferty Zamawiający poinformuje Oferentów biorących udział w postępowaniu ofertowym o wynikach za pośrednictwem </w:t>
      </w:r>
      <w:r w:rsidR="00D03839" w:rsidRPr="0074356B">
        <w:rPr>
          <w:rFonts w:ascii="Times New Roman" w:hAnsi="Times New Roman" w:cs="Times New Roman"/>
          <w:sz w:val="20"/>
          <w:szCs w:val="20"/>
        </w:rPr>
        <w:t>poczty elektronicznej.</w:t>
      </w:r>
    </w:p>
    <w:p w:rsidR="00B149DC" w:rsidRPr="0074356B" w:rsidRDefault="00B149DC" w:rsidP="00B149DC">
      <w:pPr>
        <w:numPr>
          <w:ilvl w:val="0"/>
          <w:numId w:val="11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>Po dokonaniu wyboru oferty Zamawiający poinformuje Oferenta, którego ofertę wybrano o terminie podpisania umowy.</w:t>
      </w:r>
    </w:p>
    <w:p w:rsidR="00B149DC" w:rsidRPr="0074356B" w:rsidRDefault="00B149DC" w:rsidP="00B149DC">
      <w:pPr>
        <w:numPr>
          <w:ilvl w:val="0"/>
          <w:numId w:val="11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>Jeżeli Oferent, którego oferta została wybrana, uchyli się od zawarcia umowy, Zamawiający może wybrać ofertę najkorzystniejszą spośród pozostałych ofert, bez przeprowadzania ich ponownej oceny.</w:t>
      </w:r>
    </w:p>
    <w:p w:rsidR="00B149DC" w:rsidRPr="0074356B" w:rsidRDefault="00B149DC" w:rsidP="00B149DC">
      <w:pPr>
        <w:numPr>
          <w:ilvl w:val="0"/>
          <w:numId w:val="11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 xml:space="preserve">Postępowanie prowadzone jest z zachowaniem zasad uczciwej konkurencji, efektywności, jawności </w:t>
      </w:r>
      <w:r w:rsidRPr="0074356B">
        <w:rPr>
          <w:rFonts w:ascii="Times New Roman" w:hAnsi="Times New Roman" w:cs="Times New Roman"/>
          <w:sz w:val="20"/>
          <w:szCs w:val="20"/>
        </w:rPr>
        <w:br/>
        <w:t>i przejrzystości.</w:t>
      </w:r>
    </w:p>
    <w:p w:rsidR="00B149DC" w:rsidRPr="0074356B" w:rsidRDefault="00B149DC" w:rsidP="00B149DC">
      <w:pPr>
        <w:numPr>
          <w:ilvl w:val="0"/>
          <w:numId w:val="11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lastRenderedPageBreak/>
        <w:t>Postępowanie prowadzone jest w języku polskim.</w:t>
      </w:r>
    </w:p>
    <w:p w:rsidR="00B149DC" w:rsidRPr="0074356B" w:rsidRDefault="00B149DC" w:rsidP="00B149DC">
      <w:pPr>
        <w:numPr>
          <w:ilvl w:val="0"/>
          <w:numId w:val="11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>Od prowadzonego postępowania nie przysługują Oferentom środki ochrony prawnej (protest, odwołanie, skarga) określone odpowiednio w przepisach ustawy Prawo zamówień publicznych.</w:t>
      </w:r>
    </w:p>
    <w:p w:rsidR="00B149DC" w:rsidRDefault="00B149DC" w:rsidP="00AE7D6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4EC2" w:rsidRPr="0074356B" w:rsidRDefault="00714EC2" w:rsidP="00AE7D6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7D67" w:rsidRPr="0074356B" w:rsidRDefault="0026526F" w:rsidP="00C503C3">
      <w:pPr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4356B">
        <w:rPr>
          <w:rFonts w:ascii="Times New Roman" w:hAnsi="Times New Roman" w:cs="Times New Roman"/>
          <w:b/>
          <w:sz w:val="20"/>
          <w:szCs w:val="20"/>
        </w:rPr>
        <w:t xml:space="preserve">UNIEWAŻNIENIE </w:t>
      </w:r>
      <w:r w:rsidR="00AE7D67" w:rsidRPr="0074356B">
        <w:rPr>
          <w:rFonts w:ascii="Times New Roman" w:hAnsi="Times New Roman" w:cs="Times New Roman"/>
          <w:b/>
          <w:sz w:val="20"/>
          <w:szCs w:val="20"/>
        </w:rPr>
        <w:t xml:space="preserve">POSTĘPOWANIA: </w:t>
      </w:r>
    </w:p>
    <w:p w:rsidR="00B149DC" w:rsidRPr="0074356B" w:rsidRDefault="00B149DC" w:rsidP="00B149DC">
      <w:pPr>
        <w:numPr>
          <w:ilvl w:val="0"/>
          <w:numId w:val="7"/>
        </w:numPr>
        <w:autoSpaceDE w:val="0"/>
        <w:spacing w:after="42" w:line="240" w:lineRule="auto"/>
        <w:ind w:left="1134" w:hanging="426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>Zamawiający zastrzega sobie prawo do zmiany treści niniejszego zapytania. Jeżeli zmiany będą mogły mieć wpływ na treść składanych w postępowaniu ofert Zamawiający przedłuży termin składania ofert. Dokonane zmiany zostaną wprowadzone na stronie internetowej</w:t>
      </w:r>
      <w:r w:rsidR="00D03839" w:rsidRPr="0074356B">
        <w:rPr>
          <w:rFonts w:ascii="Times New Roman" w:hAnsi="Times New Roman" w:cs="Times New Roman"/>
          <w:sz w:val="20"/>
          <w:szCs w:val="20"/>
        </w:rPr>
        <w:t>. Zamawiający także poinformuje o zmianach potencjalnych dostawców</w:t>
      </w:r>
      <w:r w:rsidR="009A5AE0">
        <w:rPr>
          <w:rFonts w:ascii="Times New Roman" w:hAnsi="Times New Roman" w:cs="Times New Roman"/>
          <w:sz w:val="20"/>
          <w:szCs w:val="20"/>
        </w:rPr>
        <w:t>,</w:t>
      </w:r>
      <w:r w:rsidR="00D03839" w:rsidRPr="0074356B">
        <w:rPr>
          <w:rFonts w:ascii="Times New Roman" w:hAnsi="Times New Roman" w:cs="Times New Roman"/>
          <w:sz w:val="20"/>
          <w:szCs w:val="20"/>
        </w:rPr>
        <w:t xml:space="preserve"> do których zostało przesłane zapytanie ofertowe</w:t>
      </w:r>
      <w:r w:rsidRPr="0074356B">
        <w:rPr>
          <w:rFonts w:ascii="Times New Roman" w:hAnsi="Times New Roman" w:cs="Times New Roman"/>
          <w:sz w:val="20"/>
          <w:szCs w:val="20"/>
        </w:rPr>
        <w:t xml:space="preserve"> </w:t>
      </w:r>
      <w:r w:rsidR="00D03839" w:rsidRPr="0074356B">
        <w:rPr>
          <w:rFonts w:ascii="Times New Roman" w:hAnsi="Times New Roman" w:cs="Times New Roman"/>
          <w:sz w:val="20"/>
          <w:szCs w:val="20"/>
        </w:rPr>
        <w:t>oraz tych, którzy odpowiedzieli na zapytanie ofertowe.</w:t>
      </w:r>
    </w:p>
    <w:p w:rsidR="00B149DC" w:rsidRPr="0074356B" w:rsidRDefault="00B149DC" w:rsidP="00B149DC">
      <w:pPr>
        <w:numPr>
          <w:ilvl w:val="0"/>
          <w:numId w:val="7"/>
        </w:numPr>
        <w:autoSpaceDE w:val="0"/>
        <w:spacing w:after="42" w:line="240" w:lineRule="auto"/>
        <w:ind w:left="1134" w:hanging="426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>Zamawiający zastrzega sobie prawo do unieważnienia niniejszego postępowa</w:t>
      </w:r>
      <w:r w:rsidR="00446F1E">
        <w:rPr>
          <w:rFonts w:ascii="Times New Roman" w:hAnsi="Times New Roman" w:cs="Times New Roman"/>
          <w:sz w:val="20"/>
          <w:szCs w:val="20"/>
        </w:rPr>
        <w:t>nia bez podania uzasadnienia, a </w:t>
      </w:r>
      <w:r w:rsidRPr="0074356B">
        <w:rPr>
          <w:rFonts w:ascii="Times New Roman" w:hAnsi="Times New Roman" w:cs="Times New Roman"/>
          <w:sz w:val="20"/>
          <w:szCs w:val="20"/>
        </w:rPr>
        <w:t xml:space="preserve">także do pozostawienia postępowania bez wyboru oferty. </w:t>
      </w:r>
    </w:p>
    <w:p w:rsidR="00B149DC" w:rsidRPr="0074356B" w:rsidRDefault="00B149DC" w:rsidP="00B149DC">
      <w:pPr>
        <w:spacing w:after="0" w:line="240" w:lineRule="auto"/>
        <w:ind w:left="1276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AE7D67" w:rsidRPr="0074356B" w:rsidRDefault="00AE7D67" w:rsidP="00C503C3">
      <w:p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>Niniejsze Zapytanie ofertowe zostało umieszczone na stronie internetowej</w:t>
      </w:r>
      <w:r w:rsidR="00C503C3" w:rsidRPr="0074356B">
        <w:rPr>
          <w:rFonts w:ascii="Times New Roman" w:hAnsi="Times New Roman" w:cs="Times New Roman"/>
          <w:sz w:val="20"/>
          <w:szCs w:val="20"/>
        </w:rPr>
        <w:t xml:space="preserve"> Wnioskodawcy</w:t>
      </w:r>
      <w:r w:rsidRPr="0074356B">
        <w:rPr>
          <w:rFonts w:ascii="Times New Roman" w:hAnsi="Times New Roman" w:cs="Times New Roman"/>
          <w:sz w:val="20"/>
          <w:szCs w:val="20"/>
        </w:rPr>
        <w:t>:</w:t>
      </w:r>
    </w:p>
    <w:p w:rsidR="0041147A" w:rsidRPr="00F70D15" w:rsidRDefault="00824D2F" w:rsidP="003630C1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hyperlink r:id="rId9" w:history="1">
        <w:r w:rsidR="00D94F40" w:rsidRPr="0046047E">
          <w:rPr>
            <w:rStyle w:val="Hipercze"/>
            <w:rFonts w:ascii="Times New Roman" w:hAnsi="Times New Roman"/>
            <w:sz w:val="20"/>
            <w:szCs w:val="20"/>
          </w:rPr>
          <w:t>https://wesem.pl/</w:t>
        </w:r>
      </w:hyperlink>
      <w:r w:rsidR="002262B8">
        <w:rPr>
          <w:rFonts w:ascii="Times New Roman" w:hAnsi="Times New Roman"/>
          <w:sz w:val="20"/>
          <w:szCs w:val="20"/>
        </w:rPr>
        <w:t xml:space="preserve"> oraz stronie </w:t>
      </w:r>
      <w:hyperlink r:id="rId10" w:history="1">
        <w:r w:rsidR="00D94F40" w:rsidRPr="0046047E">
          <w:rPr>
            <w:rStyle w:val="Hipercze"/>
            <w:rFonts w:ascii="Times New Roman" w:hAnsi="Times New Roman"/>
            <w:sz w:val="20"/>
            <w:szCs w:val="20"/>
          </w:rPr>
          <w:t>www.parp.gov.pl</w:t>
        </w:r>
      </w:hyperlink>
      <w:r w:rsidR="002262B8">
        <w:rPr>
          <w:rFonts w:ascii="Times New Roman" w:hAnsi="Times New Roman"/>
          <w:sz w:val="20"/>
          <w:szCs w:val="20"/>
        </w:rPr>
        <w:t>.</w:t>
      </w:r>
      <w:r w:rsidR="00A10ADB">
        <w:rPr>
          <w:rFonts w:ascii="Times New Roman" w:hAnsi="Times New Roman"/>
          <w:sz w:val="20"/>
          <w:szCs w:val="20"/>
        </w:rPr>
        <w:t>1</w:t>
      </w:r>
    </w:p>
    <w:sectPr w:rsidR="0041147A" w:rsidRPr="00F70D15" w:rsidSect="00AE7D67">
      <w:headerReference w:type="default" r:id="rId11"/>
      <w:pgSz w:w="11906" w:h="16838"/>
      <w:pgMar w:top="1417" w:right="99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D2F" w:rsidRDefault="00824D2F" w:rsidP="00AE7D67">
      <w:pPr>
        <w:spacing w:after="0" w:line="240" w:lineRule="auto"/>
      </w:pPr>
      <w:r>
        <w:separator/>
      </w:r>
    </w:p>
  </w:endnote>
  <w:endnote w:type="continuationSeparator" w:id="0">
    <w:p w:rsidR="00824D2F" w:rsidRDefault="00824D2F" w:rsidP="00AE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D2F" w:rsidRDefault="00824D2F" w:rsidP="00AE7D67">
      <w:pPr>
        <w:spacing w:after="0" w:line="240" w:lineRule="auto"/>
      </w:pPr>
      <w:r>
        <w:separator/>
      </w:r>
    </w:p>
  </w:footnote>
  <w:footnote w:type="continuationSeparator" w:id="0">
    <w:p w:rsidR="00824D2F" w:rsidRDefault="00824D2F" w:rsidP="00AE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B48" w:rsidRDefault="007C4B48">
    <w:pPr>
      <w:pStyle w:val="Nagwek"/>
    </w:pPr>
    <w:r>
      <w:rPr>
        <w:noProof/>
        <w:lang w:eastAsia="pl-PL"/>
      </w:rPr>
      <w:drawing>
        <wp:inline distT="0" distB="0" distL="0" distR="0" wp14:anchorId="0D8A05CE">
          <wp:extent cx="1396365" cy="7435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636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</w:t>
    </w:r>
    <w:r>
      <w:rPr>
        <w:noProof/>
        <w:lang w:eastAsia="pl-PL"/>
      </w:rPr>
      <w:drawing>
        <wp:inline distT="0" distB="0" distL="0" distR="0" wp14:anchorId="3718DC13" wp14:editId="4FBF8CFC">
          <wp:extent cx="1560830" cy="615950"/>
          <wp:effectExtent l="0" t="0" r="127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83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</w:t>
    </w:r>
    <w:r>
      <w:rPr>
        <w:noProof/>
        <w:lang w:eastAsia="pl-PL"/>
      </w:rPr>
      <w:drawing>
        <wp:inline distT="0" distB="0" distL="0" distR="0" wp14:anchorId="5A6D721D">
          <wp:extent cx="1865630" cy="609600"/>
          <wp:effectExtent l="0" t="0" r="127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710" w:hanging="360"/>
      </w:pPr>
      <w:rPr>
        <w:rFonts w:ascii="Times New Roman" w:eastAsia="Calibri" w:hAnsi="Times New Roman" w:cs="Times New Roman"/>
        <w:b w:val="0"/>
      </w:rPr>
    </w:lvl>
  </w:abstractNum>
  <w:abstractNum w:abstractNumId="6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7" w15:restartNumberingAfterBreak="0">
    <w:nsid w:val="0000000D"/>
    <w:multiLevelType w:val="singleLevel"/>
    <w:tmpl w:val="21CC173E"/>
    <w:name w:val="WW8Num13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b w:val="0"/>
        <w:sz w:val="24"/>
      </w:rPr>
    </w:lvl>
  </w:abstractNum>
  <w:abstractNum w:abstractNumId="8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2138" w:hanging="360"/>
      </w:pPr>
      <w:rPr>
        <w:rFonts w:ascii="Symbol" w:hAnsi="Symbol"/>
      </w:rPr>
    </w:lvl>
  </w:abstractNum>
  <w:abstractNum w:abstractNumId="9" w15:restartNumberingAfterBreak="0">
    <w:nsid w:val="0000000F"/>
    <w:multiLevelType w:val="singleLevel"/>
    <w:tmpl w:val="77C2BFB4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800" w:hanging="1080"/>
      </w:pPr>
      <w:rPr>
        <w:rFonts w:ascii="Symbol" w:hAnsi="Symbol"/>
        <w:b w:val="0"/>
      </w:rPr>
    </w:lvl>
  </w:abstractNum>
  <w:abstractNum w:abstractNumId="10" w15:restartNumberingAfterBreak="0">
    <w:nsid w:val="00000010"/>
    <w:multiLevelType w:val="singleLevel"/>
    <w:tmpl w:val="B2B8B79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b w:val="0"/>
        <w:color w:val="auto"/>
      </w:rPr>
    </w:lvl>
  </w:abstractNum>
  <w:abstractNum w:abstractNumId="11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2" w15:restartNumberingAfterBreak="0">
    <w:nsid w:val="0C4A374F"/>
    <w:multiLevelType w:val="hybridMultilevel"/>
    <w:tmpl w:val="F5A44F8C"/>
    <w:lvl w:ilvl="0" w:tplc="A350BA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0CC8744E"/>
    <w:multiLevelType w:val="hybridMultilevel"/>
    <w:tmpl w:val="3404E92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0D134BA8"/>
    <w:multiLevelType w:val="hybridMultilevel"/>
    <w:tmpl w:val="588208A0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 w15:restartNumberingAfterBreak="0">
    <w:nsid w:val="15CF5685"/>
    <w:multiLevelType w:val="multilevel"/>
    <w:tmpl w:val="FF5272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67D00D8"/>
    <w:multiLevelType w:val="hybridMultilevel"/>
    <w:tmpl w:val="1DEA145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19A62446"/>
    <w:multiLevelType w:val="hybridMultilevel"/>
    <w:tmpl w:val="B1E07FE2"/>
    <w:lvl w:ilvl="0" w:tplc="50066C8C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1A4468E5"/>
    <w:multiLevelType w:val="hybridMultilevel"/>
    <w:tmpl w:val="CBB430CE"/>
    <w:lvl w:ilvl="0" w:tplc="0415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B64695"/>
    <w:multiLevelType w:val="hybridMultilevel"/>
    <w:tmpl w:val="BAA2773A"/>
    <w:lvl w:ilvl="0" w:tplc="3E7EB57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 w15:restartNumberingAfterBreak="0">
    <w:nsid w:val="3631273C"/>
    <w:multiLevelType w:val="hybridMultilevel"/>
    <w:tmpl w:val="E26CC72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6ED695C"/>
    <w:multiLevelType w:val="hybridMultilevel"/>
    <w:tmpl w:val="C74E8B9A"/>
    <w:lvl w:ilvl="0" w:tplc="FDD0A57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383A384E"/>
    <w:multiLevelType w:val="hybridMultilevel"/>
    <w:tmpl w:val="1EBA377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CE14C1C"/>
    <w:multiLevelType w:val="hybridMultilevel"/>
    <w:tmpl w:val="B330E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A3367D"/>
    <w:multiLevelType w:val="hybridMultilevel"/>
    <w:tmpl w:val="1F7089B8"/>
    <w:lvl w:ilvl="0" w:tplc="1A7ECEE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0D0CCC"/>
    <w:multiLevelType w:val="hybridMultilevel"/>
    <w:tmpl w:val="ED6A840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945CF9"/>
    <w:multiLevelType w:val="hybridMultilevel"/>
    <w:tmpl w:val="B2D04810"/>
    <w:lvl w:ilvl="0" w:tplc="F3128B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92700"/>
    <w:multiLevelType w:val="hybridMultilevel"/>
    <w:tmpl w:val="C4AC739A"/>
    <w:lvl w:ilvl="0" w:tplc="00000005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0748FA"/>
    <w:multiLevelType w:val="hybridMultilevel"/>
    <w:tmpl w:val="E26CC72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4562E69"/>
    <w:multiLevelType w:val="multilevel"/>
    <w:tmpl w:val="38044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6B5989"/>
    <w:multiLevelType w:val="hybridMultilevel"/>
    <w:tmpl w:val="8A7E9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152721"/>
    <w:multiLevelType w:val="hybridMultilevel"/>
    <w:tmpl w:val="A530C78C"/>
    <w:lvl w:ilvl="0" w:tplc="DBA835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5430992"/>
    <w:multiLevelType w:val="multilevel"/>
    <w:tmpl w:val="BC4AE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BE006D0"/>
    <w:multiLevelType w:val="hybridMultilevel"/>
    <w:tmpl w:val="1EBA377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27"/>
  </w:num>
  <w:num w:numId="14">
    <w:abstractNumId w:val="13"/>
  </w:num>
  <w:num w:numId="15">
    <w:abstractNumId w:val="25"/>
  </w:num>
  <w:num w:numId="16">
    <w:abstractNumId w:val="14"/>
  </w:num>
  <w:num w:numId="17">
    <w:abstractNumId w:val="24"/>
  </w:num>
  <w:num w:numId="18">
    <w:abstractNumId w:val="19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6"/>
      <w:lvl w:ilvl="0">
        <w:start w:val="6"/>
        <w:numFmt w:val="decimal"/>
        <w:lvlText w:val="%1."/>
        <w:lvlJc w:val="left"/>
        <w:pPr>
          <w:ind w:left="36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1">
    <w:abstractNumId w:val="18"/>
  </w:num>
  <w:num w:numId="22">
    <w:abstractNumId w:val="30"/>
  </w:num>
  <w:num w:numId="23">
    <w:abstractNumId w:val="26"/>
  </w:num>
  <w:num w:numId="24">
    <w:abstractNumId w:val="33"/>
  </w:num>
  <w:num w:numId="25">
    <w:abstractNumId w:val="22"/>
  </w:num>
  <w:num w:numId="26">
    <w:abstractNumId w:val="28"/>
  </w:num>
  <w:num w:numId="27">
    <w:abstractNumId w:val="20"/>
  </w:num>
  <w:num w:numId="28">
    <w:abstractNumId w:val="32"/>
  </w:num>
  <w:num w:numId="29">
    <w:abstractNumId w:val="29"/>
  </w:num>
  <w:num w:numId="30">
    <w:abstractNumId w:val="21"/>
  </w:num>
  <w:num w:numId="31">
    <w:abstractNumId w:val="16"/>
  </w:num>
  <w:num w:numId="32">
    <w:abstractNumId w:val="12"/>
  </w:num>
  <w:num w:numId="33">
    <w:abstractNumId w:val="17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D67"/>
    <w:rsid w:val="000001BF"/>
    <w:rsid w:val="00003BB7"/>
    <w:rsid w:val="00004449"/>
    <w:rsid w:val="00013A65"/>
    <w:rsid w:val="0002609C"/>
    <w:rsid w:val="00034581"/>
    <w:rsid w:val="00035067"/>
    <w:rsid w:val="0004394C"/>
    <w:rsid w:val="00056A95"/>
    <w:rsid w:val="0008435A"/>
    <w:rsid w:val="00086511"/>
    <w:rsid w:val="00094860"/>
    <w:rsid w:val="000A415E"/>
    <w:rsid w:val="000A6FA9"/>
    <w:rsid w:val="000B40AA"/>
    <w:rsid w:val="000B4E60"/>
    <w:rsid w:val="000C10C9"/>
    <w:rsid w:val="000C2A3E"/>
    <w:rsid w:val="000C66D1"/>
    <w:rsid w:val="000D127B"/>
    <w:rsid w:val="000D2F5F"/>
    <w:rsid w:val="000D7EEB"/>
    <w:rsid w:val="000E59B5"/>
    <w:rsid w:val="000E7E0B"/>
    <w:rsid w:val="000F2027"/>
    <w:rsid w:val="000F2C20"/>
    <w:rsid w:val="001541A5"/>
    <w:rsid w:val="00163F67"/>
    <w:rsid w:val="001710FE"/>
    <w:rsid w:val="001861AA"/>
    <w:rsid w:val="00197E33"/>
    <w:rsid w:val="001A31B4"/>
    <w:rsid w:val="001A5473"/>
    <w:rsid w:val="001E1FCD"/>
    <w:rsid w:val="001F57E6"/>
    <w:rsid w:val="00200579"/>
    <w:rsid w:val="00225A9C"/>
    <w:rsid w:val="002262B8"/>
    <w:rsid w:val="00240481"/>
    <w:rsid w:val="0024462B"/>
    <w:rsid w:val="00246680"/>
    <w:rsid w:val="00256FAD"/>
    <w:rsid w:val="002620FF"/>
    <w:rsid w:val="00264898"/>
    <w:rsid w:val="0026526F"/>
    <w:rsid w:val="00266E9A"/>
    <w:rsid w:val="00270B45"/>
    <w:rsid w:val="00273B58"/>
    <w:rsid w:val="00281A41"/>
    <w:rsid w:val="0028396C"/>
    <w:rsid w:val="002842B3"/>
    <w:rsid w:val="00284715"/>
    <w:rsid w:val="0029456D"/>
    <w:rsid w:val="002A6763"/>
    <w:rsid w:val="002D0AB9"/>
    <w:rsid w:val="002D6438"/>
    <w:rsid w:val="002D7279"/>
    <w:rsid w:val="002E15E0"/>
    <w:rsid w:val="002E57C0"/>
    <w:rsid w:val="003078A9"/>
    <w:rsid w:val="003144D6"/>
    <w:rsid w:val="00317E27"/>
    <w:rsid w:val="003238EE"/>
    <w:rsid w:val="00340472"/>
    <w:rsid w:val="00341800"/>
    <w:rsid w:val="00352A73"/>
    <w:rsid w:val="003630C1"/>
    <w:rsid w:val="00380CE8"/>
    <w:rsid w:val="003A7E03"/>
    <w:rsid w:val="003B170A"/>
    <w:rsid w:val="003B3DFE"/>
    <w:rsid w:val="003D1C85"/>
    <w:rsid w:val="003E655B"/>
    <w:rsid w:val="003F2EC4"/>
    <w:rsid w:val="00404A62"/>
    <w:rsid w:val="0041147A"/>
    <w:rsid w:val="00421AC7"/>
    <w:rsid w:val="00440B41"/>
    <w:rsid w:val="00446F1E"/>
    <w:rsid w:val="004630D6"/>
    <w:rsid w:val="0046446E"/>
    <w:rsid w:val="00466862"/>
    <w:rsid w:val="00484295"/>
    <w:rsid w:val="004A0C23"/>
    <w:rsid w:val="004A140A"/>
    <w:rsid w:val="004C10C0"/>
    <w:rsid w:val="004D11FF"/>
    <w:rsid w:val="004E5E71"/>
    <w:rsid w:val="004E6548"/>
    <w:rsid w:val="004E684B"/>
    <w:rsid w:val="004F5BE5"/>
    <w:rsid w:val="004F7003"/>
    <w:rsid w:val="00500757"/>
    <w:rsid w:val="0050534F"/>
    <w:rsid w:val="00506254"/>
    <w:rsid w:val="00512FEB"/>
    <w:rsid w:val="005169EF"/>
    <w:rsid w:val="005256DE"/>
    <w:rsid w:val="0053353D"/>
    <w:rsid w:val="00545932"/>
    <w:rsid w:val="005502F0"/>
    <w:rsid w:val="00555DB0"/>
    <w:rsid w:val="005A1938"/>
    <w:rsid w:val="005A4540"/>
    <w:rsid w:val="005B011B"/>
    <w:rsid w:val="005C6B2B"/>
    <w:rsid w:val="005C6ECD"/>
    <w:rsid w:val="005D3F89"/>
    <w:rsid w:val="005D70DC"/>
    <w:rsid w:val="005E1CD5"/>
    <w:rsid w:val="005E52FD"/>
    <w:rsid w:val="005F5F2B"/>
    <w:rsid w:val="005F7175"/>
    <w:rsid w:val="006261AE"/>
    <w:rsid w:val="0063015C"/>
    <w:rsid w:val="00632260"/>
    <w:rsid w:val="006859AB"/>
    <w:rsid w:val="006C1477"/>
    <w:rsid w:val="006C224D"/>
    <w:rsid w:val="006E05F9"/>
    <w:rsid w:val="006E70EB"/>
    <w:rsid w:val="00706071"/>
    <w:rsid w:val="00711762"/>
    <w:rsid w:val="00714EC2"/>
    <w:rsid w:val="00732799"/>
    <w:rsid w:val="007328CA"/>
    <w:rsid w:val="00740F39"/>
    <w:rsid w:val="00741410"/>
    <w:rsid w:val="0074356B"/>
    <w:rsid w:val="00764899"/>
    <w:rsid w:val="007720B5"/>
    <w:rsid w:val="00774586"/>
    <w:rsid w:val="007825FF"/>
    <w:rsid w:val="00785B21"/>
    <w:rsid w:val="00786FB4"/>
    <w:rsid w:val="007906DD"/>
    <w:rsid w:val="007934FC"/>
    <w:rsid w:val="007A7E91"/>
    <w:rsid w:val="007B253B"/>
    <w:rsid w:val="007B4DD4"/>
    <w:rsid w:val="007B69E5"/>
    <w:rsid w:val="007C4B48"/>
    <w:rsid w:val="007D1376"/>
    <w:rsid w:val="007D4763"/>
    <w:rsid w:val="007D557A"/>
    <w:rsid w:val="007E5860"/>
    <w:rsid w:val="007F24DF"/>
    <w:rsid w:val="007F6BFE"/>
    <w:rsid w:val="00804982"/>
    <w:rsid w:val="00806C31"/>
    <w:rsid w:val="00817AD0"/>
    <w:rsid w:val="00824D2F"/>
    <w:rsid w:val="00842732"/>
    <w:rsid w:val="00843A69"/>
    <w:rsid w:val="00845E9C"/>
    <w:rsid w:val="00846714"/>
    <w:rsid w:val="00863883"/>
    <w:rsid w:val="00882CA7"/>
    <w:rsid w:val="00885596"/>
    <w:rsid w:val="008D7D7D"/>
    <w:rsid w:val="008F6C74"/>
    <w:rsid w:val="008F7953"/>
    <w:rsid w:val="009026F3"/>
    <w:rsid w:val="00916EE2"/>
    <w:rsid w:val="00937188"/>
    <w:rsid w:val="00937CE7"/>
    <w:rsid w:val="00941466"/>
    <w:rsid w:val="009453D5"/>
    <w:rsid w:val="00946A66"/>
    <w:rsid w:val="00950D9C"/>
    <w:rsid w:val="00960DB1"/>
    <w:rsid w:val="00966AEC"/>
    <w:rsid w:val="00973985"/>
    <w:rsid w:val="00974689"/>
    <w:rsid w:val="00991E53"/>
    <w:rsid w:val="00993D29"/>
    <w:rsid w:val="009A21E4"/>
    <w:rsid w:val="009A5AE0"/>
    <w:rsid w:val="009E49DE"/>
    <w:rsid w:val="00A03BEB"/>
    <w:rsid w:val="00A10ADB"/>
    <w:rsid w:val="00A2033F"/>
    <w:rsid w:val="00A303A4"/>
    <w:rsid w:val="00A427E4"/>
    <w:rsid w:val="00A6446D"/>
    <w:rsid w:val="00A65242"/>
    <w:rsid w:val="00A76E5A"/>
    <w:rsid w:val="00A81F88"/>
    <w:rsid w:val="00AA3197"/>
    <w:rsid w:val="00AA3ACE"/>
    <w:rsid w:val="00AC45F5"/>
    <w:rsid w:val="00AD270E"/>
    <w:rsid w:val="00AD5C54"/>
    <w:rsid w:val="00AD5C98"/>
    <w:rsid w:val="00AD6665"/>
    <w:rsid w:val="00AE3415"/>
    <w:rsid w:val="00AE4552"/>
    <w:rsid w:val="00AE4D07"/>
    <w:rsid w:val="00AE7D67"/>
    <w:rsid w:val="00AF033F"/>
    <w:rsid w:val="00B149DC"/>
    <w:rsid w:val="00B25BF8"/>
    <w:rsid w:val="00B318D9"/>
    <w:rsid w:val="00B41188"/>
    <w:rsid w:val="00B65366"/>
    <w:rsid w:val="00B7186C"/>
    <w:rsid w:val="00B76A2E"/>
    <w:rsid w:val="00BB6800"/>
    <w:rsid w:val="00BB6E08"/>
    <w:rsid w:val="00BC271A"/>
    <w:rsid w:val="00BD0F04"/>
    <w:rsid w:val="00C01D7F"/>
    <w:rsid w:val="00C22C70"/>
    <w:rsid w:val="00C22CB0"/>
    <w:rsid w:val="00C26D9A"/>
    <w:rsid w:val="00C27BE6"/>
    <w:rsid w:val="00C503C3"/>
    <w:rsid w:val="00C53667"/>
    <w:rsid w:val="00C96782"/>
    <w:rsid w:val="00C97B26"/>
    <w:rsid w:val="00CA332B"/>
    <w:rsid w:val="00CA4202"/>
    <w:rsid w:val="00CB406A"/>
    <w:rsid w:val="00CC7CA5"/>
    <w:rsid w:val="00CE2B09"/>
    <w:rsid w:val="00CF6878"/>
    <w:rsid w:val="00D03839"/>
    <w:rsid w:val="00D1418A"/>
    <w:rsid w:val="00D33D34"/>
    <w:rsid w:val="00D36EA2"/>
    <w:rsid w:val="00D433E7"/>
    <w:rsid w:val="00D57E76"/>
    <w:rsid w:val="00D57E9C"/>
    <w:rsid w:val="00D71864"/>
    <w:rsid w:val="00D8052F"/>
    <w:rsid w:val="00D86831"/>
    <w:rsid w:val="00D91847"/>
    <w:rsid w:val="00D94386"/>
    <w:rsid w:val="00D94F40"/>
    <w:rsid w:val="00DA0C48"/>
    <w:rsid w:val="00DD766D"/>
    <w:rsid w:val="00DF2725"/>
    <w:rsid w:val="00DF445C"/>
    <w:rsid w:val="00DF5193"/>
    <w:rsid w:val="00DF6359"/>
    <w:rsid w:val="00E10E1E"/>
    <w:rsid w:val="00E14919"/>
    <w:rsid w:val="00E221C8"/>
    <w:rsid w:val="00E2531F"/>
    <w:rsid w:val="00E25DD4"/>
    <w:rsid w:val="00E265C3"/>
    <w:rsid w:val="00E334B0"/>
    <w:rsid w:val="00E43627"/>
    <w:rsid w:val="00E44AD5"/>
    <w:rsid w:val="00E548F7"/>
    <w:rsid w:val="00E6465A"/>
    <w:rsid w:val="00E91E93"/>
    <w:rsid w:val="00EA7DA6"/>
    <w:rsid w:val="00EB3D37"/>
    <w:rsid w:val="00EB49BF"/>
    <w:rsid w:val="00EB4F91"/>
    <w:rsid w:val="00EB5915"/>
    <w:rsid w:val="00EB6088"/>
    <w:rsid w:val="00EC0FD1"/>
    <w:rsid w:val="00ED10E4"/>
    <w:rsid w:val="00EE5B36"/>
    <w:rsid w:val="00EF00B4"/>
    <w:rsid w:val="00EF2113"/>
    <w:rsid w:val="00F23F1B"/>
    <w:rsid w:val="00F2612E"/>
    <w:rsid w:val="00F35DA8"/>
    <w:rsid w:val="00F36EF2"/>
    <w:rsid w:val="00F4080B"/>
    <w:rsid w:val="00F54645"/>
    <w:rsid w:val="00F65B8C"/>
    <w:rsid w:val="00F70D15"/>
    <w:rsid w:val="00F8345B"/>
    <w:rsid w:val="00F97136"/>
    <w:rsid w:val="00FA3BBC"/>
    <w:rsid w:val="00FA45BA"/>
    <w:rsid w:val="00FA6B79"/>
    <w:rsid w:val="00FD655D"/>
    <w:rsid w:val="00FD6AE7"/>
    <w:rsid w:val="00FE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B6A3DC-7A1D-4DED-ACD0-9BBE7BEC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7D67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D67"/>
  </w:style>
  <w:style w:type="paragraph" w:styleId="Stopka">
    <w:name w:val="footer"/>
    <w:basedOn w:val="Normalny"/>
    <w:link w:val="StopkaZnak"/>
    <w:uiPriority w:val="99"/>
    <w:unhideWhenUsed/>
    <w:rsid w:val="00AE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7D67"/>
  </w:style>
  <w:style w:type="character" w:styleId="Hipercze">
    <w:name w:val="Hyperlink"/>
    <w:rsid w:val="00AE7D67"/>
    <w:rPr>
      <w:color w:val="0000FF"/>
      <w:u w:val="single"/>
    </w:rPr>
  </w:style>
  <w:style w:type="paragraph" w:styleId="Akapitzlist">
    <w:name w:val="List Paragraph"/>
    <w:basedOn w:val="Normalny"/>
    <w:qFormat/>
    <w:rsid w:val="00AE7D67"/>
    <w:pPr>
      <w:ind w:left="708"/>
    </w:pPr>
  </w:style>
  <w:style w:type="paragraph" w:customStyle="1" w:styleId="redniecieniowanie1akcent11">
    <w:name w:val="Średnie cieniowanie 1 — akcent 11"/>
    <w:rsid w:val="00AE7D67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Default">
    <w:name w:val="Default"/>
    <w:rsid w:val="00AE7D67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customStyle="1" w:styleId="Standard">
    <w:name w:val="Standard"/>
    <w:rsid w:val="00AE7D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character" w:customStyle="1" w:styleId="Wzmianka1">
    <w:name w:val="Wzmianka1"/>
    <w:basedOn w:val="Domylnaczcionkaakapitu"/>
    <w:uiPriority w:val="99"/>
    <w:semiHidden/>
    <w:unhideWhenUsed/>
    <w:rsid w:val="006859AB"/>
    <w:rPr>
      <w:color w:val="2B579A"/>
      <w:shd w:val="clear" w:color="auto" w:fill="E6E6E6"/>
    </w:rPr>
  </w:style>
  <w:style w:type="paragraph" w:styleId="NormalnyWeb">
    <w:name w:val="Normal (Web)"/>
    <w:basedOn w:val="Normalny"/>
    <w:uiPriority w:val="99"/>
    <w:semiHidden/>
    <w:unhideWhenUsed/>
    <w:rsid w:val="0041147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1147A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6489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94F4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6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tobrand_2017@wese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arp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sem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F1E90-C98B-44C9-81FD-2A828677F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1845</Words>
  <Characters>11071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Sylwia Misterkiewicz-Lis</cp:lastModifiedBy>
  <cp:revision>13</cp:revision>
  <cp:lastPrinted>2017-07-27T15:02:00Z</cp:lastPrinted>
  <dcterms:created xsi:type="dcterms:W3CDTF">2017-09-19T12:09:00Z</dcterms:created>
  <dcterms:modified xsi:type="dcterms:W3CDTF">2017-09-22T08:18:00Z</dcterms:modified>
</cp:coreProperties>
</file>